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igs" ContentType="application/vnd.openxmlformats-package.digital-signature-origin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5ADFDA25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Pr="00EB6175">
        <w:rPr>
          <w:rFonts w:ascii="Garamond" w:hAnsi="Garamond"/>
          <w:b/>
          <w:bCs/>
          <w:sz w:val="32"/>
          <w:szCs w:val="36"/>
        </w:rPr>
        <w:t xml:space="preserve">Dynamický nákupní systém </w:t>
      </w:r>
      <w:r w:rsidRPr="00452E4D">
        <w:rPr>
          <w:rFonts w:ascii="Garamond" w:hAnsi="Garamond"/>
          <w:b/>
          <w:bCs/>
          <w:sz w:val="32"/>
          <w:szCs w:val="36"/>
        </w:rPr>
        <w:t>na</w:t>
      </w:r>
      <w:r w:rsidR="00452E4D" w:rsidRPr="00452E4D">
        <w:rPr>
          <w:rFonts w:ascii="Garamond" w:hAnsi="Garamond"/>
          <w:b/>
          <w:bCs/>
          <w:sz w:val="32"/>
          <w:szCs w:val="36"/>
        </w:rPr>
        <w:t xml:space="preserve"> </w:t>
      </w:r>
      <w:r w:rsidR="00452E4D" w:rsidRPr="00452E4D">
        <w:rPr>
          <w:rFonts w:ascii="Garamond" w:hAnsi="Garamond" w:cs="Tahoma"/>
          <w:b/>
          <w:bCs/>
          <w:color w:val="000000"/>
          <w:sz w:val="32"/>
          <w:szCs w:val="32"/>
        </w:rPr>
        <w:t>dodávky tonerů, válců do tiskáren a kopírek (II.)</w:t>
      </w:r>
      <w:r w:rsidRPr="00EB6175">
        <w:rPr>
          <w:rFonts w:ascii="Garamond" w:hAnsi="Garamond"/>
          <w:b/>
          <w:bCs/>
          <w:sz w:val="32"/>
          <w:szCs w:val="36"/>
        </w:rPr>
        <w:t>“</w:t>
      </w:r>
    </w:p>
    <w:p w14:paraId="42EB36D6" w14:textId="4DE5BF20" w:rsidR="00EB6175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EB6175">
        <w:rPr>
          <w:rFonts w:ascii="Garamond" w:hAnsi="Garamond"/>
          <w:sz w:val="28"/>
          <w:szCs w:val="28"/>
        </w:rPr>
        <w:t>(</w:t>
      </w:r>
      <w:r w:rsidR="003C1FD6">
        <w:rPr>
          <w:rFonts w:ascii="Garamond" w:hAnsi="Garamond"/>
          <w:sz w:val="28"/>
          <w:szCs w:val="28"/>
        </w:rPr>
        <w:t>d</w:t>
      </w:r>
      <w:r w:rsidRPr="00EB6175">
        <w:rPr>
          <w:rFonts w:ascii="Garamond" w:hAnsi="Garamond"/>
          <w:sz w:val="28"/>
          <w:szCs w:val="28"/>
        </w:rPr>
        <w:t>ále jen „DNS“)</w:t>
      </w:r>
    </w:p>
    <w:p w14:paraId="0E4A0218" w14:textId="27E21F61" w:rsidR="00EB6175" w:rsidRPr="003B7B95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F4269B">
        <w:rPr>
          <w:rFonts w:ascii="Garamond" w:hAnsi="Garamond"/>
          <w:sz w:val="24"/>
          <w:szCs w:val="24"/>
        </w:rPr>
        <w:t>Veřejná zakázka:</w:t>
      </w:r>
      <w:r w:rsidRPr="00F4269B">
        <w:rPr>
          <w:rFonts w:ascii="Garamond" w:hAnsi="Garamond"/>
          <w:sz w:val="24"/>
          <w:szCs w:val="24"/>
        </w:rPr>
        <w:tab/>
      </w:r>
      <w:r w:rsidR="00452E4D" w:rsidRPr="00452E4D">
        <w:rPr>
          <w:rFonts w:ascii="Garamond" w:hAnsi="Garamond"/>
          <w:sz w:val="24"/>
          <w:szCs w:val="24"/>
        </w:rPr>
        <w:t xml:space="preserve">Dodávky tonerů, válců do tiskáren a </w:t>
      </w:r>
      <w:r w:rsidR="00452E4D" w:rsidRPr="003B7B95">
        <w:rPr>
          <w:rFonts w:ascii="Garamond" w:hAnsi="Garamond"/>
          <w:sz w:val="24"/>
          <w:szCs w:val="24"/>
        </w:rPr>
        <w:t xml:space="preserve">kopírek </w:t>
      </w:r>
      <w:r w:rsidRPr="003B7B95">
        <w:rPr>
          <w:rFonts w:ascii="Garamond" w:hAnsi="Garamond"/>
          <w:sz w:val="24"/>
          <w:szCs w:val="24"/>
        </w:rPr>
        <w:t xml:space="preserve">(II.) </w:t>
      </w:r>
      <w:r w:rsidR="00B40895">
        <w:rPr>
          <w:rFonts w:ascii="Garamond" w:hAnsi="Garamond"/>
          <w:sz w:val="24"/>
          <w:szCs w:val="24"/>
        </w:rPr>
        <w:t>0</w:t>
      </w:r>
      <w:r w:rsidR="00D02ED1">
        <w:rPr>
          <w:rFonts w:ascii="Garamond" w:hAnsi="Garamond"/>
          <w:sz w:val="24"/>
          <w:szCs w:val="24"/>
        </w:rPr>
        <w:t>0</w:t>
      </w:r>
      <w:r w:rsidR="005F7C2C">
        <w:rPr>
          <w:rFonts w:ascii="Garamond" w:hAnsi="Garamond"/>
          <w:sz w:val="24"/>
          <w:szCs w:val="24"/>
        </w:rPr>
        <w:t>7</w:t>
      </w:r>
      <w:r w:rsidR="00B40895">
        <w:rPr>
          <w:rFonts w:ascii="Garamond" w:hAnsi="Garamond"/>
          <w:sz w:val="24"/>
          <w:szCs w:val="24"/>
        </w:rPr>
        <w:t>–202</w:t>
      </w:r>
      <w:r w:rsidR="00D02ED1">
        <w:rPr>
          <w:rFonts w:ascii="Garamond" w:hAnsi="Garamond"/>
          <w:sz w:val="24"/>
          <w:szCs w:val="24"/>
        </w:rPr>
        <w:t>4</w:t>
      </w:r>
    </w:p>
    <w:p w14:paraId="734915B7" w14:textId="0B79D544" w:rsidR="00EB6175" w:rsidRPr="003B7B95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3B7B95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9" w:history="1">
        <w:r w:rsidR="005F7C2C" w:rsidRPr="003E25CD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https://zakazky.zcu.cz/contract_display_6563.html</w:t>
        </w:r>
      </w:hyperlink>
    </w:p>
    <w:p w14:paraId="2B5F5335" w14:textId="26536623" w:rsidR="003C1FD6" w:rsidRPr="003B7B95" w:rsidRDefault="00E3430F" w:rsidP="00EB5C98">
      <w:pPr>
        <w:pStyle w:val="Zkladntext"/>
        <w:tabs>
          <w:tab w:val="left" w:pos="0"/>
        </w:tabs>
        <w:spacing w:line="276" w:lineRule="auto"/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3B7B95">
        <w:rPr>
          <w:rFonts w:ascii="Garamond" w:hAnsi="Garamond"/>
          <w:sz w:val="22"/>
          <w:szCs w:val="22"/>
        </w:rPr>
        <w:t>Veřejná zakázka je zadávána v</w:t>
      </w:r>
      <w:r w:rsidR="00931CC1" w:rsidRPr="003B7B95">
        <w:rPr>
          <w:rFonts w:ascii="Garamond" w:hAnsi="Garamond"/>
          <w:sz w:val="22"/>
          <w:szCs w:val="22"/>
        </w:rPr>
        <w:t xml:space="preserve"> DNS </w:t>
      </w:r>
      <w:r w:rsidR="004D005B" w:rsidRPr="003B7B95">
        <w:rPr>
          <w:rFonts w:ascii="Garamond" w:hAnsi="Garamond"/>
          <w:sz w:val="22"/>
          <w:szCs w:val="22"/>
        </w:rPr>
        <w:t xml:space="preserve">v </w:t>
      </w:r>
      <w:r w:rsidRPr="003B7B95">
        <w:rPr>
          <w:rFonts w:ascii="Garamond" w:hAnsi="Garamond"/>
          <w:sz w:val="22"/>
          <w:szCs w:val="22"/>
        </w:rPr>
        <w:t>souladu s ust. § 141 zákona č. 134/2016 Sb.</w:t>
      </w:r>
      <w:r w:rsidR="004479AE">
        <w:rPr>
          <w:rFonts w:ascii="Garamond" w:hAnsi="Garamond"/>
          <w:sz w:val="22"/>
          <w:szCs w:val="22"/>
        </w:rPr>
        <w:t>,</w:t>
      </w:r>
      <w:r w:rsidRPr="003B7B95">
        <w:rPr>
          <w:rFonts w:ascii="Garamond" w:hAnsi="Garamond"/>
          <w:sz w:val="22"/>
          <w:szCs w:val="22"/>
        </w:rPr>
        <w:t xml:space="preserve"> o zadávání veřejných zakázek (dále jen „ZZVZ“).</w:t>
      </w:r>
    </w:p>
    <w:p w14:paraId="4E829E9A" w14:textId="0916EAEA" w:rsidR="002E188D" w:rsidRPr="003B7B95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3B7B95">
        <w:rPr>
          <w:rFonts w:ascii="Garamond" w:hAnsi="Garamond"/>
          <w:sz w:val="24"/>
          <w:szCs w:val="24"/>
        </w:rPr>
        <w:t>Lhůta pro podání nabíd</w:t>
      </w:r>
      <w:bookmarkEnd w:id="0"/>
      <w:r w:rsidRPr="003B7B95">
        <w:rPr>
          <w:rFonts w:ascii="Garamond" w:hAnsi="Garamond"/>
          <w:sz w:val="24"/>
          <w:szCs w:val="24"/>
        </w:rPr>
        <w:t>ek</w:t>
      </w:r>
    </w:p>
    <w:p w14:paraId="6B26D401" w14:textId="15B580D6" w:rsidR="00A059D3" w:rsidRPr="00B02193" w:rsidRDefault="002E188D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3B7B95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3B7B95">
        <w:rPr>
          <w:rFonts w:ascii="Garamond" w:hAnsi="Garamond" w:cs="Arial"/>
          <w:sz w:val="22"/>
          <w:szCs w:val="22"/>
        </w:rPr>
        <w:t xml:space="preserve"> </w:t>
      </w:r>
      <w:r w:rsidR="003F164A">
        <w:rPr>
          <w:rFonts w:ascii="Garamond" w:hAnsi="Garamond" w:cs="Arial"/>
          <w:sz w:val="22"/>
          <w:szCs w:val="22"/>
        </w:rPr>
        <w:t>12</w:t>
      </w:r>
      <w:r w:rsidR="006B7CD5">
        <w:rPr>
          <w:rFonts w:ascii="Garamond" w:hAnsi="Garamond" w:cs="Arial"/>
          <w:sz w:val="22"/>
          <w:szCs w:val="22"/>
        </w:rPr>
        <w:t>.02</w:t>
      </w:r>
      <w:r w:rsidR="003B7B95">
        <w:rPr>
          <w:rFonts w:ascii="Garamond" w:hAnsi="Garamond" w:cs="Arial"/>
          <w:sz w:val="22"/>
          <w:szCs w:val="22"/>
        </w:rPr>
        <w:t>.202</w:t>
      </w:r>
      <w:r w:rsidR="00D02ED1">
        <w:rPr>
          <w:rFonts w:ascii="Garamond" w:hAnsi="Garamond" w:cs="Arial"/>
          <w:sz w:val="22"/>
          <w:szCs w:val="22"/>
        </w:rPr>
        <w:t>4</w:t>
      </w:r>
      <w:r w:rsidR="003C1FD6" w:rsidRPr="003B7B95">
        <w:rPr>
          <w:rFonts w:ascii="Garamond" w:hAnsi="Garamond" w:cs="Arial"/>
          <w:sz w:val="22"/>
          <w:szCs w:val="22"/>
        </w:rPr>
        <w:t xml:space="preserve"> do</w:t>
      </w:r>
      <w:r w:rsidRPr="003B7B95">
        <w:rPr>
          <w:rFonts w:ascii="Garamond" w:hAnsi="Garamond" w:cs="Arial"/>
          <w:sz w:val="22"/>
          <w:szCs w:val="22"/>
        </w:rPr>
        <w:t xml:space="preserve"> </w:t>
      </w:r>
      <w:r w:rsidR="0021466A">
        <w:rPr>
          <w:rFonts w:ascii="Garamond" w:hAnsi="Garamond" w:cs="Arial"/>
          <w:sz w:val="22"/>
          <w:szCs w:val="22"/>
        </w:rPr>
        <w:t>09</w:t>
      </w:r>
      <w:r w:rsidR="003B7B95">
        <w:rPr>
          <w:rFonts w:ascii="Garamond" w:hAnsi="Garamond" w:cs="Arial"/>
          <w:sz w:val="22"/>
          <w:szCs w:val="22"/>
        </w:rPr>
        <w:t>:</w:t>
      </w:r>
      <w:r w:rsidR="005F7C2C">
        <w:rPr>
          <w:rFonts w:ascii="Garamond" w:hAnsi="Garamond" w:cs="Arial"/>
          <w:sz w:val="22"/>
          <w:szCs w:val="22"/>
        </w:rPr>
        <w:t>3</w:t>
      </w:r>
      <w:r w:rsidR="003B7B95">
        <w:rPr>
          <w:rFonts w:ascii="Garamond" w:hAnsi="Garamond" w:cs="Arial"/>
          <w:sz w:val="22"/>
          <w:szCs w:val="22"/>
        </w:rPr>
        <w:t>0</w:t>
      </w:r>
      <w:r w:rsidRPr="003B7B95">
        <w:rPr>
          <w:rFonts w:ascii="Garamond" w:hAnsi="Garamond" w:cs="Arial"/>
          <w:sz w:val="22"/>
          <w:szCs w:val="22"/>
        </w:rPr>
        <w:t xml:space="preserve"> hod</w:t>
      </w:r>
      <w:r w:rsidR="003C1FD6" w:rsidRPr="003B7B95">
        <w:rPr>
          <w:rFonts w:ascii="Garamond" w:hAnsi="Garamond" w:cs="Arial"/>
          <w:sz w:val="22"/>
          <w:szCs w:val="22"/>
        </w:rPr>
        <w:t>.</w:t>
      </w:r>
    </w:p>
    <w:p w14:paraId="3FD9ABDE" w14:textId="10B80070" w:rsidR="002E188D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" w:name="_Toc377968546"/>
      <w:bookmarkStart w:id="2" w:name="_Toc377968645"/>
      <w:bookmarkStart w:id="3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1"/>
      <w:bookmarkEnd w:id="2"/>
      <w:bookmarkEnd w:id="3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584D69C1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Univerzitní 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714DF5B0" w14:textId="77777777" w:rsidR="00452E4D" w:rsidRPr="00F54D1D" w:rsidRDefault="00452E4D" w:rsidP="00452E4D">
      <w:pPr>
        <w:pStyle w:val="Zkladntext"/>
        <w:tabs>
          <w:tab w:val="left" w:pos="0"/>
        </w:tabs>
        <w:spacing w:after="0" w:line="276" w:lineRule="auto"/>
        <w:ind w:left="0"/>
        <w:rPr>
          <w:rFonts w:ascii="Garamond" w:hAnsi="Garamond" w:cs="Arial"/>
          <w:sz w:val="22"/>
          <w:szCs w:val="22"/>
        </w:rPr>
      </w:pPr>
      <w:bookmarkStart w:id="4" w:name="_Toc377968656"/>
      <w:bookmarkStart w:id="5" w:name="_Toc9514483"/>
      <w:bookmarkStart w:id="6" w:name="_Toc377968547"/>
      <w:bookmarkStart w:id="7" w:name="_Toc377968646"/>
      <w:r w:rsidRPr="00502CCA">
        <w:rPr>
          <w:rFonts w:ascii="Garamond" w:hAnsi="Garamond" w:cs="Arial"/>
          <w:bCs/>
          <w:sz w:val="22"/>
          <w:szCs w:val="22"/>
        </w:rPr>
        <w:t>Iva Hošková</w:t>
      </w:r>
      <w:r w:rsidRPr="00502CCA">
        <w:rPr>
          <w:rFonts w:ascii="Garamond" w:hAnsi="Garamond" w:cs="Arial"/>
          <w:sz w:val="22"/>
          <w:szCs w:val="22"/>
        </w:rPr>
        <w:t>, tel.: +420 377 631 3</w:t>
      </w:r>
      <w:r w:rsidRPr="00502CCA">
        <w:rPr>
          <w:rFonts w:ascii="Garamond" w:hAnsi="Garamond" w:cs="Arial"/>
          <w:bCs/>
          <w:sz w:val="22"/>
          <w:szCs w:val="22"/>
        </w:rPr>
        <w:t>66</w:t>
      </w:r>
      <w:r w:rsidRPr="00502CCA">
        <w:rPr>
          <w:rFonts w:ascii="Garamond" w:hAnsi="Garamond" w:cs="Arial"/>
          <w:sz w:val="22"/>
          <w:szCs w:val="22"/>
        </w:rPr>
        <w:t xml:space="preserve">, e-mail: </w:t>
      </w:r>
      <w:r w:rsidRPr="00502CCA">
        <w:rPr>
          <w:rFonts w:ascii="Garamond" w:hAnsi="Garamond" w:cs="Arial"/>
          <w:bCs/>
          <w:sz w:val="22"/>
          <w:szCs w:val="22"/>
        </w:rPr>
        <w:t>ihoskova</w:t>
      </w:r>
      <w:r w:rsidRPr="00502CCA">
        <w:rPr>
          <w:rFonts w:ascii="Garamond" w:hAnsi="Garamond" w:cs="Arial"/>
          <w:sz w:val="22"/>
          <w:szCs w:val="22"/>
        </w:rPr>
        <w:t>@ps.zcu.cz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4"/>
      <w:bookmarkEnd w:id="5"/>
    </w:p>
    <w:p w14:paraId="68B9CEAB" w14:textId="49C09420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>tvoří závazný návrh smlouvy</w:t>
      </w:r>
      <w:r w:rsidR="00420073">
        <w:rPr>
          <w:rFonts w:ascii="Garamond" w:hAnsi="Garamond" w:cs="Arial"/>
        </w:rPr>
        <w:t xml:space="preserve"> včetně příloh</w:t>
      </w:r>
      <w:r w:rsidR="00BD3729" w:rsidRPr="00F54D1D">
        <w:rPr>
          <w:rFonts w:ascii="Garamond" w:hAnsi="Garamond" w:cs="Arial"/>
        </w:rPr>
        <w:t xml:space="preserve"> (dále 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8" w:name="_Toc9514484"/>
      <w:r w:rsidRPr="009A4E90">
        <w:rPr>
          <w:rFonts w:ascii="Garamond" w:hAnsi="Garamond"/>
          <w:sz w:val="24"/>
          <w:szCs w:val="24"/>
        </w:rPr>
        <w:lastRenderedPageBreak/>
        <w:t>Předmět veřejné zakázky</w:t>
      </w:r>
      <w:bookmarkEnd w:id="6"/>
      <w:bookmarkEnd w:id="7"/>
      <w:bookmarkEnd w:id="8"/>
    </w:p>
    <w:p w14:paraId="6EC6D2AD" w14:textId="2F4F33B3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>je dodávka</w:t>
      </w:r>
      <w:r w:rsidR="00BD3729" w:rsidRPr="00B02193">
        <w:rPr>
          <w:rFonts w:ascii="Garamond" w:hAnsi="Garamond" w:cs="Arial"/>
        </w:rPr>
        <w:t xml:space="preserve"> </w:t>
      </w:r>
      <w:r w:rsidR="002E21B2" w:rsidRPr="00F8688D">
        <w:rPr>
          <w:rFonts w:ascii="Garamond" w:hAnsi="Garamond" w:cs="Arial"/>
        </w:rPr>
        <w:t xml:space="preserve">tonerů, </w:t>
      </w:r>
      <w:r w:rsidR="002E21B2">
        <w:rPr>
          <w:rFonts w:ascii="Garamond" w:hAnsi="Garamond" w:cs="Arial"/>
        </w:rPr>
        <w:t>inkoustů, č</w:t>
      </w:r>
      <w:r w:rsidR="002E21B2" w:rsidRPr="005D2323">
        <w:rPr>
          <w:rFonts w:ascii="Garamond" w:hAnsi="Garamond" w:cs="Arial"/>
        </w:rPr>
        <w:t>ást</w:t>
      </w:r>
      <w:r w:rsidR="002E21B2">
        <w:rPr>
          <w:rFonts w:ascii="Garamond" w:hAnsi="Garamond" w:cs="Arial"/>
        </w:rPr>
        <w:t>í</w:t>
      </w:r>
      <w:r w:rsidR="002E21B2" w:rsidRPr="005D2323">
        <w:rPr>
          <w:rFonts w:ascii="Garamond" w:hAnsi="Garamond" w:cs="Arial"/>
        </w:rPr>
        <w:t xml:space="preserve"> a příslušenství </w:t>
      </w:r>
      <w:proofErr w:type="spellStart"/>
      <w:r w:rsidR="002E21B2" w:rsidRPr="005D2323">
        <w:rPr>
          <w:rFonts w:ascii="Garamond" w:hAnsi="Garamond" w:cs="Arial"/>
        </w:rPr>
        <w:t>fotokopírovacích</w:t>
      </w:r>
      <w:proofErr w:type="spellEnd"/>
      <w:r w:rsidR="002E21B2" w:rsidRPr="005D2323">
        <w:rPr>
          <w:rFonts w:ascii="Garamond" w:hAnsi="Garamond" w:cs="Arial"/>
        </w:rPr>
        <w:t xml:space="preserve"> strojů</w:t>
      </w:r>
      <w:r w:rsidR="002E21B2">
        <w:rPr>
          <w:rFonts w:ascii="Garamond" w:hAnsi="Garamond" w:cs="Arial"/>
        </w:rPr>
        <w:t xml:space="preserve"> </w:t>
      </w:r>
      <w:r w:rsidR="00BD3729" w:rsidRPr="00B02193">
        <w:rPr>
          <w:rFonts w:ascii="Garamond" w:hAnsi="Garamond" w:cs="Arial"/>
        </w:rPr>
        <w:t xml:space="preserve">(dále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9" w:name="_Toc377968548"/>
      <w:bookmarkStart w:id="10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1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1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36F3B29B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cenou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377968549"/>
      <w:bookmarkStart w:id="13" w:name="_Toc377968648"/>
      <w:bookmarkStart w:id="14" w:name="_Toc9514487"/>
      <w:bookmarkEnd w:id="9"/>
      <w:bookmarkEnd w:id="10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2"/>
      <w:bookmarkEnd w:id="13"/>
      <w:bookmarkEnd w:id="14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>bude taková nabídka považována za nabídku nesplňující zadávací podmínky a dodavatel může být vyloučen ze zadávání veřejné zakázky</w:t>
      </w:r>
      <w:r w:rsidRPr="00E23443">
        <w:rPr>
          <w:rFonts w:ascii="Garamond" w:hAnsi="Garamond"/>
        </w:rPr>
        <w:t>.</w:t>
      </w:r>
    </w:p>
    <w:p w14:paraId="5DB75DCB" w14:textId="7C4087CA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</w:t>
      </w:r>
      <w:r w:rsidR="004479AE">
        <w:rPr>
          <w:rFonts w:ascii="Garamond" w:eastAsia="Times New Roman" w:hAnsi="Garamond" w:cs="Arial"/>
        </w:rPr>
        <w:t>z</w:t>
      </w:r>
      <w:r w:rsidRPr="00E23443">
        <w:rPr>
          <w:rFonts w:ascii="Garamond" w:eastAsia="Times New Roman" w:hAnsi="Garamond" w:cs="Arial"/>
        </w:rPr>
        <w:t xml:space="preserve">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A36CC3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ust.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5" w:name="_Toc377968659"/>
      <w:bookmarkStart w:id="16" w:name="_Toc9514494"/>
      <w:r w:rsidRPr="00513847">
        <w:rPr>
          <w:rFonts w:ascii="Garamond" w:hAnsi="Garamond"/>
          <w:sz w:val="24"/>
          <w:szCs w:val="24"/>
        </w:rPr>
        <w:lastRenderedPageBreak/>
        <w:t>Požadavky na jednotný způsob zpracování nabídky</w:t>
      </w:r>
      <w:bookmarkEnd w:id="15"/>
      <w:bookmarkEnd w:id="16"/>
    </w:p>
    <w:p w14:paraId="1DFA0BEB" w14:textId="60EAEE21" w:rsidR="00E66C11" w:rsidRPr="00DB45AA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61BD4DA1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114F0D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8.5</w:t>
      </w:r>
      <w:r w:rsidRPr="00F4269B">
        <w:rPr>
          <w:rFonts w:ascii="Garamond" w:hAnsi="Garamond" w:cs="Arial"/>
          <w:sz w:val="22"/>
          <w:szCs w:val="22"/>
        </w:rPr>
        <w:t xml:space="preserve"> </w:t>
      </w:r>
      <w:r w:rsidR="0032225F">
        <w:rPr>
          <w:rFonts w:ascii="Garamond" w:hAnsi="Garamond" w:cs="Arial"/>
          <w:sz w:val="22"/>
          <w:szCs w:val="22"/>
        </w:rPr>
        <w:t xml:space="preserve">a 8.6 </w:t>
      </w:r>
      <w:r w:rsidRPr="00F4269B">
        <w:rPr>
          <w:rFonts w:ascii="Garamond" w:hAnsi="Garamond" w:cs="Arial"/>
          <w:sz w:val="22"/>
          <w:szCs w:val="22"/>
        </w:rPr>
        <w:t xml:space="preserve">této </w:t>
      </w:r>
      <w:r w:rsidR="00114F0D">
        <w:rPr>
          <w:rFonts w:ascii="Garamond" w:hAnsi="Garamond" w:cs="Arial"/>
          <w:sz w:val="22"/>
          <w:szCs w:val="22"/>
        </w:rPr>
        <w:t>Výzvy</w:t>
      </w:r>
      <w:r w:rsidR="00114F0D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75BE739E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 xml:space="preserve">Struktura přílohy č. 2 návrhu </w:t>
      </w:r>
      <w:r w:rsidR="00114F0D">
        <w:rPr>
          <w:rFonts w:ascii="Garamond" w:hAnsi="Garamond" w:cs="Arial"/>
          <w:b/>
          <w:sz w:val="22"/>
          <w:szCs w:val="22"/>
        </w:rPr>
        <w:t>Závazného návrhu s</w:t>
      </w:r>
      <w:r w:rsidRPr="00F4269B">
        <w:rPr>
          <w:rFonts w:ascii="Garamond" w:hAnsi="Garamond" w:cs="Arial"/>
          <w:b/>
          <w:sz w:val="22"/>
          <w:szCs w:val="22"/>
        </w:rPr>
        <w:t>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06D612DD" w14:textId="3658139F" w:rsidR="002012BB" w:rsidRPr="0032225F" w:rsidRDefault="002012BB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F4269B">
        <w:rPr>
          <w:rFonts w:ascii="Garamond" w:hAnsi="Garamond" w:cs="Arial"/>
          <w:sz w:val="22"/>
          <w:szCs w:val="22"/>
          <w:highlight w:val="yellow"/>
        </w:rPr>
        <w:t>žlutě</w:t>
      </w:r>
      <w:r w:rsidRPr="00F4269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F4269B">
        <w:rPr>
          <w:rFonts w:ascii="Garamond" w:hAnsi="Garamond" w:cs="Arial"/>
          <w:sz w:val="22"/>
          <w:szCs w:val="22"/>
        </w:rPr>
        <w:t xml:space="preserve">, tj. části </w:t>
      </w:r>
      <w:r w:rsidRPr="0032225F">
        <w:rPr>
          <w:rFonts w:ascii="Garamond" w:hAnsi="Garamond"/>
          <w:sz w:val="22"/>
          <w:szCs w:val="22"/>
        </w:rPr>
        <w:t xml:space="preserve">označeny </w:t>
      </w:r>
      <w:r w:rsidR="00E53764" w:rsidRPr="0032225F">
        <w:rPr>
          <w:rFonts w:ascii="Garamond" w:hAnsi="Garamond"/>
          <w:sz w:val="22"/>
          <w:szCs w:val="22"/>
        </w:rPr>
        <w:t>„</w:t>
      </w:r>
      <w:r w:rsidRPr="0032225F">
        <w:rPr>
          <w:rFonts w:ascii="Garamond" w:hAnsi="Garamond"/>
          <w:sz w:val="22"/>
          <w:szCs w:val="22"/>
        </w:rPr>
        <w:t>[</w:t>
      </w:r>
      <w:r w:rsidRPr="0032225F">
        <w:rPr>
          <w:rFonts w:ascii="Garamond" w:hAnsi="Garamond"/>
          <w:sz w:val="22"/>
          <w:szCs w:val="22"/>
          <w:highlight w:val="yellow"/>
          <w:shd w:val="clear" w:color="auto" w:fill="DDD9C3"/>
        </w:rPr>
        <w:t>DOPLNÍ DODAVATEL</w:t>
      </w:r>
      <w:r w:rsidRPr="0032225F">
        <w:rPr>
          <w:rFonts w:ascii="Garamond" w:hAnsi="Garamond"/>
          <w:sz w:val="22"/>
          <w:szCs w:val="22"/>
        </w:rPr>
        <w:t>]</w:t>
      </w:r>
      <w:r w:rsidR="00E53764" w:rsidRPr="0032225F">
        <w:rPr>
          <w:rFonts w:ascii="Garamond" w:hAnsi="Garamond"/>
          <w:sz w:val="22"/>
          <w:szCs w:val="22"/>
        </w:rPr>
        <w:t>“</w:t>
      </w:r>
      <w:r w:rsidRPr="0032225F">
        <w:rPr>
          <w:rFonts w:ascii="Garamond" w:hAnsi="Garamond" w:cs="Arial"/>
          <w:sz w:val="22"/>
          <w:szCs w:val="22"/>
        </w:rPr>
        <w:t>.</w:t>
      </w:r>
    </w:p>
    <w:p w14:paraId="6BF59772" w14:textId="0A6D681F" w:rsidR="0032225F" w:rsidRPr="0032225F" w:rsidRDefault="0032225F" w:rsidP="0032225F">
      <w:pPr>
        <w:pStyle w:val="Odstavec"/>
        <w:numPr>
          <w:ilvl w:val="1"/>
          <w:numId w:val="19"/>
        </w:numPr>
        <w:spacing w:before="120" w:after="120"/>
        <w:ind w:hanging="502"/>
        <w:textAlignment w:val="auto"/>
        <w:rPr>
          <w:rFonts w:ascii="Garamond" w:hAnsi="Garamond" w:cs="Arial"/>
          <w:sz w:val="22"/>
          <w:szCs w:val="22"/>
        </w:rPr>
      </w:pPr>
      <w:r w:rsidRPr="0032225F">
        <w:rPr>
          <w:rStyle w:val="docdata"/>
          <w:rFonts w:ascii="Garamond" w:hAnsi="Garamond"/>
          <w:sz w:val="22"/>
          <w:szCs w:val="22"/>
        </w:rPr>
        <w:t xml:space="preserve">V příloze č. 2 Závazného návrhu smlouvy je dodavatel povinen doplnit obchodní název a typ nabízeného Předmětu plnění u příslušné položky, </w:t>
      </w:r>
      <w:r w:rsidRPr="0032225F">
        <w:rPr>
          <w:rFonts w:ascii="Garamond" w:hAnsi="Garamond"/>
          <w:sz w:val="22"/>
          <w:szCs w:val="22"/>
        </w:rPr>
        <w:t xml:space="preserve">pokud Zadavatel takové údaje u dané položky vyžaduje doplnit, tj. pokud je příslušná buňka tabulky </w:t>
      </w:r>
      <w:r w:rsidRPr="0032225F">
        <w:rPr>
          <w:rFonts w:ascii="Garamond" w:hAnsi="Garamond" w:cs="Arial"/>
          <w:sz w:val="22"/>
          <w:szCs w:val="22"/>
          <w:highlight w:val="yellow"/>
        </w:rPr>
        <w:t>žlutě</w:t>
      </w:r>
      <w:r w:rsidRPr="0032225F">
        <w:rPr>
          <w:rFonts w:ascii="Garamond" w:hAnsi="Garamond" w:cs="Arial"/>
          <w:sz w:val="22"/>
          <w:szCs w:val="22"/>
        </w:rPr>
        <w:t xml:space="preserve"> zvýrazněna</w:t>
      </w:r>
      <w:r w:rsidRPr="0032225F">
        <w:rPr>
          <w:rFonts w:ascii="Garamond" w:hAnsi="Garamond"/>
          <w:sz w:val="22"/>
          <w:szCs w:val="22"/>
        </w:rPr>
        <w:t xml:space="preserve">. </w:t>
      </w:r>
      <w:r w:rsidRPr="0032225F">
        <w:rPr>
          <w:rFonts w:ascii="Garamond" w:hAnsi="Garamond" w:cs="Arial"/>
          <w:sz w:val="22"/>
          <w:szCs w:val="22"/>
        </w:rPr>
        <w:t>V případě nesplnění této podmínky může být dodavatel vyloučen ze zadávání veřejné zakázky</w:t>
      </w:r>
      <w:r w:rsidRPr="0032225F">
        <w:rPr>
          <w:rFonts w:ascii="Garamond" w:hAnsi="Garamond"/>
          <w:sz w:val="22"/>
          <w:szCs w:val="22"/>
        </w:rPr>
        <w:t>.</w:t>
      </w:r>
    </w:p>
    <w:p w14:paraId="105F039C" w14:textId="7A5A5BEA" w:rsidR="00E53764" w:rsidRPr="00F4269B" w:rsidRDefault="00E53764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Závazný </w:t>
      </w:r>
      <w:r w:rsidR="00916C74" w:rsidRPr="00F4269B">
        <w:rPr>
          <w:rFonts w:ascii="Garamond" w:hAnsi="Garamond" w:cs="Arial"/>
          <w:sz w:val="22"/>
          <w:szCs w:val="22"/>
        </w:rPr>
        <w:t xml:space="preserve">návrh smlouvy </w:t>
      </w:r>
      <w:r w:rsidR="00916C74">
        <w:rPr>
          <w:rFonts w:ascii="Garamond" w:hAnsi="Garamond" w:cs="Arial"/>
          <w:sz w:val="22"/>
          <w:szCs w:val="22"/>
        </w:rPr>
        <w:t>ve formátu PDF/A</w:t>
      </w:r>
      <w:r w:rsidR="00916C74" w:rsidRPr="00F4269B">
        <w:rPr>
          <w:rFonts w:ascii="Garamond" w:hAnsi="Garamond" w:cs="Arial"/>
          <w:sz w:val="22"/>
          <w:szCs w:val="22"/>
        </w:rPr>
        <w:t xml:space="preserve"> musí být podepsán (platným </w:t>
      </w:r>
      <w:r w:rsidR="00916C74">
        <w:rPr>
          <w:rFonts w:ascii="Garamond" w:hAnsi="Garamond" w:cs="Arial"/>
          <w:sz w:val="22"/>
          <w:szCs w:val="22"/>
        </w:rPr>
        <w:t>uznávaným</w:t>
      </w:r>
      <w:r w:rsidR="00916C74" w:rsidRPr="00F4269B">
        <w:rPr>
          <w:rFonts w:ascii="Garamond" w:hAnsi="Garamond" w:cs="Arial"/>
          <w:sz w:val="22"/>
          <w:szCs w:val="22"/>
        </w:rPr>
        <w:t xml:space="preserve"> elektronickým podpisem) osobou oprávněnou zastupovat dodavatele. Neplyne-li oprávnění podepisující osoby k zastupování dodavatele přímo ze zápisu z veřejného rejstříku (zejm. obchodní rejstřík), musí být součástí nabídky i kopie dokladu </w:t>
      </w:r>
      <w:r w:rsidR="00AE6DAB" w:rsidRPr="00F4269B">
        <w:rPr>
          <w:rFonts w:ascii="Garamond" w:hAnsi="Garamond" w:cs="Arial"/>
          <w:sz w:val="22"/>
          <w:szCs w:val="22"/>
        </w:rPr>
        <w:t>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181973EC" w:rsidR="005A575C" w:rsidRPr="00E23443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</w:t>
      </w:r>
      <w:r w:rsidR="00916C74">
        <w:rPr>
          <w:rFonts w:ascii="Garamond" w:hAnsi="Garamond" w:cs="Arial"/>
          <w:b/>
          <w:sz w:val="22"/>
          <w:szCs w:val="22"/>
        </w:rPr>
        <w:t xml:space="preserve"> (vše ve formátu PDF/A)</w:t>
      </w:r>
      <w:r w:rsidR="00916C74" w:rsidRPr="00F4269B">
        <w:rPr>
          <w:rFonts w:ascii="Garamond" w:hAnsi="Garamond" w:cs="Arial"/>
          <w:b/>
          <w:sz w:val="22"/>
          <w:szCs w:val="22"/>
        </w:rPr>
        <w:t>.</w:t>
      </w:r>
      <w:r w:rsidR="00916C74">
        <w:rPr>
          <w:rFonts w:ascii="Garamond" w:hAnsi="Garamond" w:cs="Arial"/>
          <w:b/>
          <w:sz w:val="22"/>
          <w:szCs w:val="22"/>
        </w:rPr>
        <w:t xml:space="preserve"> V případě, že příloha č. 2 Závazného návrhu smlouvy bude v nabídce předkládána jako samostatný dokument, musí být rovněž podepsána způsobem uvedeným v čl. 8.7 této Výzvy. </w:t>
      </w:r>
      <w:r w:rsidR="00916C74" w:rsidRPr="006E2C02">
        <w:rPr>
          <w:rFonts w:ascii="Garamond" w:hAnsi="Garamond" w:cs="Arial"/>
          <w:b/>
          <w:sz w:val="22"/>
          <w:szCs w:val="22"/>
        </w:rPr>
        <w:t xml:space="preserve">V případě, že celková nabídková cena bude vyšší než 50.000 Kč bez DPH, žádá Zadavatel dodavatele, aby spolu s nabídkou předložil Závazný návrh smlouvy včetně Přílohy č. 2 i ve </w:t>
      </w:r>
      <w:r w:rsidR="00916C74" w:rsidRPr="006E2C02">
        <w:rPr>
          <w:rStyle w:val="docdata"/>
          <w:rFonts w:ascii="Garamond" w:hAnsi="Garamond" w:cs="Arial"/>
          <w:b/>
          <w:color w:val="000000"/>
          <w:sz w:val="22"/>
          <w:szCs w:val="22"/>
        </w:rPr>
        <w:t>formátu kompatibilním s MS Word/Excel z důvodu zákonné povinnosti uveřejnění smlouvy v Registru smluv.</w:t>
      </w:r>
    </w:p>
    <w:p w14:paraId="1541E2E3" w14:textId="77777777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7" w:name="_Toc9514495"/>
      <w:bookmarkStart w:id="18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7"/>
    </w:p>
    <w:p w14:paraId="2E28E8BC" w14:textId="4FF67EC2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435FD411" w:rsidR="00D31A32" w:rsidRPr="00DB45AA" w:rsidRDefault="00DB45AA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9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8"/>
      <w:bookmarkEnd w:id="19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06437F47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lastRenderedPageBreak/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C11970">
        <w:rPr>
          <w:rFonts w:ascii="Garamond" w:hAnsi="Garamond"/>
          <w:sz w:val="22"/>
          <w:szCs w:val="22"/>
        </w:rPr>
        <w:t xml:space="preserve"> (</w:t>
      </w:r>
      <w:r w:rsidR="00C11970" w:rsidRPr="00F4269B">
        <w:rPr>
          <w:rFonts w:ascii="Garamond" w:hAnsi="Garamond" w:cs="Arial"/>
          <w:sz w:val="22"/>
          <w:szCs w:val="22"/>
        </w:rPr>
        <w:t>technická specifikace Předmětu plnění</w:t>
      </w:r>
      <w:r w:rsidR="00C11970">
        <w:rPr>
          <w:rFonts w:ascii="Garamond" w:hAnsi="Garamond" w:cs="Arial"/>
          <w:sz w:val="22"/>
          <w:szCs w:val="22"/>
        </w:rPr>
        <w:t>)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502"/>
      <w:bookmarkStart w:id="21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5ABCAAE9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C9997B" w:rsidR="00FC0944" w:rsidRPr="00331F6E" w:rsidRDefault="00FC0944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7CF70625" w:rsidR="00FC0944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</w:t>
      </w:r>
      <w:r w:rsidR="00270291" w:rsidRPr="00331F6E">
        <w:rPr>
          <w:rFonts w:ascii="Garamond" w:hAnsi="Garamond" w:cs="Garamond"/>
          <w:color w:val="000000"/>
          <w:sz w:val="22"/>
          <w:szCs w:val="22"/>
        </w:rPr>
        <w:t xml:space="preserve">že může poskytnout dodavatelům vysvětlení </w:t>
      </w:r>
      <w:r w:rsidR="00270291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270291" w:rsidRPr="00331F6E">
        <w:rPr>
          <w:rFonts w:ascii="Garamond" w:hAnsi="Garamond" w:cs="Garamond"/>
          <w:color w:val="000000"/>
          <w:sz w:val="22"/>
          <w:szCs w:val="22"/>
        </w:rPr>
        <w:t xml:space="preserve"> i bez předchozí žádosti nebo </w:t>
      </w:r>
      <w:r w:rsidR="00270291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270291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doplnit. V takovém případě bude vysvětlení, změna či doplnění </w:t>
      </w:r>
      <w:r w:rsidR="00270291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270291" w:rsidRPr="00331F6E">
        <w:rPr>
          <w:rFonts w:ascii="Garamond" w:hAnsi="Garamond" w:cs="Garamond"/>
          <w:color w:val="000000"/>
          <w:sz w:val="22"/>
          <w:szCs w:val="22"/>
        </w:rPr>
        <w:t xml:space="preserve"> rovněž poskytnuto prostřednictvím elektronického nástroje E-ZAK (příslušného odkazu dle čl. 1 této </w:t>
      </w:r>
      <w:r w:rsidR="00270291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2" w:name="_Toc9514503"/>
      <w:bookmarkEnd w:id="20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1"/>
      <w:bookmarkEnd w:id="22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ust. § 127 ZZVZ.</w:t>
      </w:r>
    </w:p>
    <w:p w14:paraId="0C0F603C" w14:textId="1A4D0D96" w:rsidR="00670086" w:rsidRDefault="0067008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 xml:space="preserve"> souladu </w:t>
      </w:r>
      <w:r w:rsidR="00270291" w:rsidRPr="00670086">
        <w:rPr>
          <w:rFonts w:ascii="Garamond" w:hAnsi="Garamond" w:cs="Arial"/>
          <w:sz w:val="22"/>
          <w:szCs w:val="22"/>
        </w:rPr>
        <w:t xml:space="preserve">s ust. § 141 odst. </w:t>
      </w:r>
      <w:r w:rsidR="00270291">
        <w:rPr>
          <w:rFonts w:ascii="Garamond" w:hAnsi="Garamond" w:cs="Arial"/>
          <w:sz w:val="22"/>
          <w:szCs w:val="22"/>
        </w:rPr>
        <w:t>5</w:t>
      </w:r>
      <w:r w:rsidR="00270291" w:rsidRPr="00670086">
        <w:rPr>
          <w:rFonts w:ascii="Garamond" w:hAnsi="Garamond" w:cs="Arial"/>
          <w:sz w:val="22"/>
          <w:szCs w:val="22"/>
        </w:rPr>
        <w:t xml:space="preserve"> ZZVZ </w:t>
      </w:r>
      <w:r w:rsidR="00270291">
        <w:rPr>
          <w:rFonts w:ascii="Garamond" w:hAnsi="Garamond" w:cs="Arial"/>
          <w:sz w:val="22"/>
          <w:szCs w:val="22"/>
        </w:rPr>
        <w:t>si z</w:t>
      </w:r>
      <w:r w:rsidR="00270291" w:rsidRPr="00670086">
        <w:rPr>
          <w:rFonts w:ascii="Garamond" w:hAnsi="Garamond" w:cs="Arial"/>
          <w:sz w:val="22"/>
          <w:szCs w:val="22"/>
        </w:rPr>
        <w:t xml:space="preserve">adavatel vyhrazuje právo uzavřít smlouvu s vybraným dodavatelem i před uplynutím lhůty pro podání námitek proti </w:t>
      </w:r>
      <w:r w:rsidR="00270291">
        <w:rPr>
          <w:rFonts w:ascii="Garamond" w:hAnsi="Garamond" w:cs="Arial"/>
          <w:sz w:val="22"/>
          <w:szCs w:val="22"/>
        </w:rPr>
        <w:t xml:space="preserve">oznámení o </w:t>
      </w:r>
      <w:r w:rsidR="00270291" w:rsidRPr="00670086">
        <w:rPr>
          <w:rFonts w:ascii="Garamond" w:hAnsi="Garamond" w:cs="Arial"/>
          <w:sz w:val="22"/>
          <w:szCs w:val="22"/>
        </w:rPr>
        <w:t xml:space="preserve">výběru </w:t>
      </w:r>
      <w:r w:rsidRPr="00670086">
        <w:rPr>
          <w:rFonts w:ascii="Garamond" w:hAnsi="Garamond" w:cs="Arial"/>
          <w:sz w:val="22"/>
          <w:szCs w:val="22"/>
        </w:rPr>
        <w:t>dodavatele.</w:t>
      </w:r>
    </w:p>
    <w:p w14:paraId="05F7768D" w14:textId="40DB619D" w:rsidR="00FE0F36" w:rsidRPr="00670086" w:rsidRDefault="00FE0F3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377968664"/>
      <w:bookmarkStart w:id="24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3"/>
      <w:bookmarkEnd w:id="24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56522D15" w14:textId="6DE2842D" w:rsidR="0070545A" w:rsidRPr="008D4CDF" w:rsidRDefault="00D57265" w:rsidP="0070545A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</w:t>
      </w:r>
      <w:r w:rsidRPr="008D4CDF">
        <w:rPr>
          <w:rFonts w:ascii="Garamond" w:hAnsi="Garamond"/>
          <w:sz w:val="22"/>
          <w:szCs w:val="22"/>
        </w:rPr>
        <w:t>a</w:t>
      </w:r>
      <w:r w:rsidR="003D52BD" w:rsidRPr="008D4CDF">
        <w:rPr>
          <w:rFonts w:ascii="Garamond" w:hAnsi="Garamond"/>
          <w:sz w:val="22"/>
          <w:szCs w:val="22"/>
        </w:rPr>
        <w:t> </w:t>
      </w:r>
      <w:r w:rsidRPr="008D4CDF">
        <w:rPr>
          <w:rFonts w:ascii="Garamond" w:hAnsi="Garamond"/>
          <w:sz w:val="22"/>
          <w:szCs w:val="22"/>
        </w:rPr>
        <w:t xml:space="preserve">součástí Výzvy </w:t>
      </w:r>
      <w:r w:rsidR="003A2A0C" w:rsidRPr="008D4CDF">
        <w:rPr>
          <w:rFonts w:ascii="Garamond" w:hAnsi="Garamond"/>
          <w:sz w:val="22"/>
          <w:szCs w:val="22"/>
        </w:rPr>
        <w:t>jsou vzorové dokumenty, které snižují administrativní náročnost při zpracování nabídky</w:t>
      </w:r>
      <w:r w:rsidR="009F34D9" w:rsidRPr="008D4CDF">
        <w:rPr>
          <w:rFonts w:ascii="Garamond" w:hAnsi="Garamond"/>
          <w:sz w:val="22"/>
          <w:szCs w:val="22"/>
        </w:rPr>
        <w:t>.</w:t>
      </w:r>
    </w:p>
    <w:p w14:paraId="244B4339" w14:textId="77777777" w:rsidR="00DC7262" w:rsidRPr="008D4CDF" w:rsidRDefault="00D43D0D" w:rsidP="00CA4359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 xml:space="preserve">Zadavatel </w:t>
      </w:r>
      <w:r w:rsidR="009837D5" w:rsidRPr="008D4CDF">
        <w:rPr>
          <w:rFonts w:ascii="Garamond" w:hAnsi="Garamond"/>
          <w:sz w:val="22"/>
          <w:szCs w:val="22"/>
        </w:rPr>
        <w:t xml:space="preserve">požaduje, aby Předmět plnění byl vyroben s maximálně eliminovaným dopadem na životní prostředí. </w:t>
      </w:r>
      <w:r w:rsidR="00DC7262" w:rsidRPr="008D4CDF">
        <w:rPr>
          <w:rFonts w:ascii="Garamond" w:hAnsi="Garamond"/>
          <w:sz w:val="22"/>
          <w:szCs w:val="22"/>
        </w:rPr>
        <w:t>Předmět plnění nesmí obsahovat:</w:t>
      </w:r>
    </w:p>
    <w:p w14:paraId="70EB2F9C" w14:textId="53514683" w:rsidR="00DC7262" w:rsidRPr="008D4CDF" w:rsidRDefault="00DC7262" w:rsidP="00DC7262">
      <w:pPr>
        <w:pStyle w:val="Odstavec"/>
        <w:numPr>
          <w:ilvl w:val="2"/>
          <w:numId w:val="28"/>
        </w:numPr>
        <w:spacing w:after="120" w:line="240" w:lineRule="auto"/>
        <w:ind w:left="851" w:hanging="284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lastRenderedPageBreak/>
        <w:t xml:space="preserve"> žádné látky uvedené v seznamu látek podle nařízení </w:t>
      </w:r>
      <w:proofErr w:type="spellStart"/>
      <w:r w:rsidR="00B45FBB" w:rsidRPr="008D4CDF">
        <w:rPr>
          <w:rFonts w:ascii="Garamond" w:hAnsi="Garamond"/>
          <w:sz w:val="22"/>
          <w:szCs w:val="22"/>
        </w:rPr>
        <w:t>nařízení</w:t>
      </w:r>
      <w:proofErr w:type="spellEnd"/>
      <w:r w:rsidR="00B45FBB" w:rsidRPr="008D4CDF">
        <w:rPr>
          <w:rFonts w:ascii="Garamond" w:hAnsi="Garamond"/>
          <w:sz w:val="22"/>
          <w:szCs w:val="22"/>
        </w:rPr>
        <w:t xml:space="preserve"> (ES) č. 1907/2006 (</w:t>
      </w:r>
      <w:r w:rsidR="00B45FBB">
        <w:rPr>
          <w:rFonts w:ascii="Garamond" w:hAnsi="Garamond"/>
          <w:sz w:val="22"/>
          <w:szCs w:val="22"/>
        </w:rPr>
        <w:t>dále jen „</w:t>
      </w:r>
      <w:r w:rsidR="00B45FBB" w:rsidRPr="008D4CDF">
        <w:rPr>
          <w:rFonts w:ascii="Garamond" w:hAnsi="Garamond"/>
          <w:sz w:val="22"/>
          <w:szCs w:val="22"/>
        </w:rPr>
        <w:t>nařízení REACH</w:t>
      </w:r>
      <w:r w:rsidR="00B45FBB">
        <w:rPr>
          <w:rFonts w:ascii="Garamond" w:hAnsi="Garamond"/>
          <w:sz w:val="22"/>
          <w:szCs w:val="22"/>
        </w:rPr>
        <w:t>“</w:t>
      </w:r>
      <w:r w:rsidR="00B45FBB" w:rsidRPr="008D4CDF">
        <w:rPr>
          <w:rFonts w:ascii="Garamond" w:hAnsi="Garamond"/>
          <w:sz w:val="22"/>
          <w:szCs w:val="22"/>
        </w:rPr>
        <w:t>)</w:t>
      </w:r>
      <w:r w:rsidRPr="008D4CDF">
        <w:rPr>
          <w:rFonts w:ascii="Garamond" w:hAnsi="Garamond"/>
          <w:sz w:val="22"/>
          <w:szCs w:val="22"/>
        </w:rPr>
        <w:t xml:space="preserve"> v koncentraci vyšší než 0,1 % (hmotnostních)</w:t>
      </w:r>
      <w:r w:rsidR="00DB33D8" w:rsidRPr="008D4CDF">
        <w:rPr>
          <w:rFonts w:ascii="Garamond" w:hAnsi="Garamond"/>
          <w:sz w:val="22"/>
          <w:szCs w:val="22"/>
        </w:rPr>
        <w:t>,</w:t>
      </w:r>
    </w:p>
    <w:p w14:paraId="1BAA47D1" w14:textId="74640909" w:rsidR="00DC7262" w:rsidRPr="008D4CDF" w:rsidRDefault="00DC7262" w:rsidP="00DC7262">
      <w:pPr>
        <w:pStyle w:val="Odstavec"/>
        <w:numPr>
          <w:ilvl w:val="2"/>
          <w:numId w:val="28"/>
        </w:numPr>
        <w:spacing w:after="120" w:line="240" w:lineRule="auto"/>
        <w:ind w:left="851" w:hanging="284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>žádné úmyslně přidávané sloučeniny rtuti, kadmia, olova, niklu nebo šestivazného chromu</w:t>
      </w:r>
      <w:r w:rsidR="005A032C">
        <w:rPr>
          <w:rFonts w:ascii="Garamond" w:hAnsi="Garamond"/>
          <w:sz w:val="22"/>
          <w:szCs w:val="22"/>
        </w:rPr>
        <w:t xml:space="preserve"> (s výjimkou</w:t>
      </w:r>
      <w:r w:rsidRPr="008D4CDF">
        <w:rPr>
          <w:rFonts w:ascii="Garamond" w:hAnsi="Garamond"/>
          <w:sz w:val="22"/>
          <w:szCs w:val="22"/>
        </w:rPr>
        <w:t xml:space="preserve"> složit</w:t>
      </w:r>
      <w:r w:rsidR="005A032C">
        <w:rPr>
          <w:rFonts w:ascii="Garamond" w:hAnsi="Garamond"/>
          <w:sz w:val="22"/>
          <w:szCs w:val="22"/>
        </w:rPr>
        <w:t>ých</w:t>
      </w:r>
      <w:r w:rsidRPr="008D4CDF">
        <w:rPr>
          <w:rFonts w:ascii="Garamond" w:hAnsi="Garamond"/>
          <w:sz w:val="22"/>
          <w:szCs w:val="22"/>
        </w:rPr>
        <w:t xml:space="preserve"> sloučenin niklu s vysokou molekulovou hmotností používan</w:t>
      </w:r>
      <w:r w:rsidR="005A032C">
        <w:rPr>
          <w:rFonts w:ascii="Garamond" w:hAnsi="Garamond"/>
          <w:sz w:val="22"/>
          <w:szCs w:val="22"/>
        </w:rPr>
        <w:t>ých</w:t>
      </w:r>
      <w:r w:rsidRPr="008D4CDF">
        <w:rPr>
          <w:rFonts w:ascii="Garamond" w:hAnsi="Garamond"/>
          <w:sz w:val="22"/>
          <w:szCs w:val="22"/>
        </w:rPr>
        <w:t xml:space="preserve"> jako barviva</w:t>
      </w:r>
      <w:r w:rsidR="005A032C">
        <w:rPr>
          <w:rFonts w:ascii="Garamond" w:hAnsi="Garamond"/>
          <w:sz w:val="22"/>
          <w:szCs w:val="22"/>
        </w:rPr>
        <w:t>)</w:t>
      </w:r>
      <w:r w:rsidR="0029263C">
        <w:rPr>
          <w:rFonts w:ascii="Garamond" w:hAnsi="Garamond"/>
          <w:sz w:val="22"/>
          <w:szCs w:val="22"/>
        </w:rPr>
        <w:t xml:space="preserve"> a</w:t>
      </w:r>
      <w:r w:rsidRPr="008D4CDF">
        <w:rPr>
          <w:rFonts w:ascii="Garamond" w:hAnsi="Garamond"/>
          <w:sz w:val="22"/>
          <w:szCs w:val="22"/>
        </w:rPr>
        <w:t xml:space="preserve"> </w:t>
      </w:r>
    </w:p>
    <w:p w14:paraId="4AFDCD6C" w14:textId="7CEA32BB" w:rsidR="009837D5" w:rsidRPr="008D4CDF" w:rsidRDefault="00DC7262" w:rsidP="00DC7262">
      <w:pPr>
        <w:pStyle w:val="Odstavec"/>
        <w:numPr>
          <w:ilvl w:val="2"/>
          <w:numId w:val="28"/>
        </w:numPr>
        <w:spacing w:after="120" w:line="240" w:lineRule="auto"/>
        <w:ind w:left="851" w:hanging="284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>azobarviva (barviva nebo pigmenty), které mohou uvolňovat karcinogenní aromatické aminy uvedené v</w:t>
      </w:r>
      <w:r w:rsidR="00D02708">
        <w:rPr>
          <w:rFonts w:ascii="Garamond" w:hAnsi="Garamond"/>
          <w:sz w:val="22"/>
          <w:szCs w:val="22"/>
        </w:rPr>
        <w:t xml:space="preserve"> příloze XVII </w:t>
      </w:r>
      <w:r w:rsidRPr="008D4CDF">
        <w:rPr>
          <w:rFonts w:ascii="Garamond" w:hAnsi="Garamond"/>
          <w:sz w:val="22"/>
          <w:szCs w:val="22"/>
        </w:rPr>
        <w:t>dodatku 8 nařízení REACH.</w:t>
      </w:r>
    </w:p>
    <w:p w14:paraId="64851253" w14:textId="12029854" w:rsidR="00E54CD9" w:rsidRPr="008D4CDF" w:rsidRDefault="00D57265" w:rsidP="002732D2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 xml:space="preserve">Zásady environmentálně odpovědného zadávání zohlednil zadavatel </w:t>
      </w:r>
      <w:r w:rsidR="00B16994" w:rsidRPr="008D4CDF">
        <w:rPr>
          <w:rFonts w:ascii="Garamond" w:hAnsi="Garamond"/>
          <w:sz w:val="22"/>
          <w:szCs w:val="22"/>
        </w:rPr>
        <w:t xml:space="preserve">dále </w:t>
      </w:r>
      <w:r w:rsidRPr="008D4CDF">
        <w:rPr>
          <w:rFonts w:ascii="Garamond" w:hAnsi="Garamond"/>
          <w:sz w:val="22"/>
          <w:szCs w:val="22"/>
        </w:rPr>
        <w:t>při stanovení</w:t>
      </w:r>
      <w:r w:rsidR="00E54CD9" w:rsidRPr="008D4CDF">
        <w:rPr>
          <w:rFonts w:ascii="Garamond" w:hAnsi="Garamond"/>
          <w:sz w:val="22"/>
          <w:szCs w:val="22"/>
        </w:rPr>
        <w:t xml:space="preserve"> smluvních podmínek, když v čl. 9.3.4 </w:t>
      </w:r>
      <w:r w:rsidR="00B45FBB">
        <w:rPr>
          <w:rFonts w:ascii="Garamond" w:hAnsi="Garamond"/>
          <w:sz w:val="22"/>
          <w:szCs w:val="22"/>
        </w:rPr>
        <w:t xml:space="preserve">Přílohy č. 1 </w:t>
      </w:r>
      <w:r w:rsidR="00E54CD9" w:rsidRPr="008D4CDF">
        <w:rPr>
          <w:rFonts w:ascii="Garamond" w:hAnsi="Garamond"/>
          <w:sz w:val="22"/>
          <w:szCs w:val="22"/>
        </w:rPr>
        <w:t xml:space="preserve">Závazného návrhu smlouvy stanovil dodavateli povinnost </w:t>
      </w:r>
      <w:r w:rsidR="00E54CD9" w:rsidRPr="008D4CDF">
        <w:rPr>
          <w:rStyle w:val="docdata"/>
          <w:rFonts w:ascii="Garamond" w:hAnsi="Garamond"/>
          <w:color w:val="000000"/>
          <w:sz w:val="22"/>
          <w:szCs w:val="22"/>
        </w:rPr>
        <w:t>zajistit zpětný odběr a</w:t>
      </w:r>
      <w:r w:rsidR="002C7E7D" w:rsidRPr="008D4CDF">
        <w:rPr>
          <w:rStyle w:val="docdata"/>
          <w:rFonts w:ascii="Garamond" w:hAnsi="Garamond"/>
          <w:color w:val="000000"/>
          <w:sz w:val="22"/>
          <w:szCs w:val="22"/>
        </w:rPr>
        <w:t xml:space="preserve"> </w:t>
      </w:r>
      <w:r w:rsidR="00E54CD9" w:rsidRPr="008D4CDF">
        <w:rPr>
          <w:rStyle w:val="docdata"/>
          <w:rFonts w:ascii="Garamond" w:hAnsi="Garamond"/>
          <w:color w:val="000000"/>
          <w:sz w:val="22"/>
          <w:szCs w:val="22"/>
        </w:rPr>
        <w:t>odvoz pr</w:t>
      </w:r>
      <w:r w:rsidR="00E54CD9" w:rsidRPr="008D4CDF">
        <w:rPr>
          <w:rFonts w:ascii="Garamond" w:hAnsi="Garamond"/>
          <w:color w:val="000000"/>
          <w:sz w:val="22"/>
          <w:szCs w:val="22"/>
        </w:rPr>
        <w:t xml:space="preserve">ázdných tonerů a náplní </w:t>
      </w:r>
      <w:r w:rsidR="00AC534A">
        <w:rPr>
          <w:rFonts w:ascii="Garamond" w:hAnsi="Garamond"/>
          <w:color w:val="000000"/>
          <w:sz w:val="22"/>
          <w:szCs w:val="22"/>
        </w:rPr>
        <w:t>včetně</w:t>
      </w:r>
      <w:r w:rsidR="00AC534A" w:rsidRPr="008D4CDF">
        <w:rPr>
          <w:rFonts w:ascii="Garamond" w:hAnsi="Garamond"/>
          <w:color w:val="000000"/>
          <w:sz w:val="22"/>
          <w:szCs w:val="22"/>
        </w:rPr>
        <w:t xml:space="preserve"> </w:t>
      </w:r>
      <w:r w:rsidR="00E54CD9" w:rsidRPr="008D4CDF">
        <w:rPr>
          <w:rFonts w:ascii="Garamond" w:hAnsi="Garamond"/>
          <w:color w:val="000000"/>
          <w:sz w:val="22"/>
          <w:szCs w:val="22"/>
        </w:rPr>
        <w:t>jejich recyklac</w:t>
      </w:r>
      <w:r w:rsidR="00AC534A">
        <w:rPr>
          <w:rFonts w:ascii="Garamond" w:hAnsi="Garamond"/>
          <w:color w:val="000000"/>
          <w:sz w:val="22"/>
          <w:szCs w:val="22"/>
        </w:rPr>
        <w:t>e</w:t>
      </w:r>
      <w:r w:rsidR="00E54CD9" w:rsidRPr="008D4CDF">
        <w:rPr>
          <w:rFonts w:ascii="Garamond" w:hAnsi="Garamond"/>
          <w:color w:val="000000"/>
          <w:sz w:val="22"/>
          <w:szCs w:val="22"/>
        </w:rPr>
        <w:t xml:space="preserve"> nebo ekologick</w:t>
      </w:r>
      <w:r w:rsidR="00AC534A">
        <w:rPr>
          <w:rFonts w:ascii="Garamond" w:hAnsi="Garamond"/>
          <w:color w:val="000000"/>
          <w:sz w:val="22"/>
          <w:szCs w:val="22"/>
        </w:rPr>
        <w:t>é</w:t>
      </w:r>
      <w:r w:rsidR="00E54CD9" w:rsidRPr="008D4CDF">
        <w:rPr>
          <w:rFonts w:ascii="Garamond" w:hAnsi="Garamond"/>
          <w:color w:val="000000"/>
          <w:sz w:val="22"/>
          <w:szCs w:val="22"/>
        </w:rPr>
        <w:t xml:space="preserve"> likvidac</w:t>
      </w:r>
      <w:r w:rsidR="00AC534A">
        <w:rPr>
          <w:rFonts w:ascii="Garamond" w:hAnsi="Garamond"/>
          <w:color w:val="000000"/>
          <w:sz w:val="22"/>
          <w:szCs w:val="22"/>
        </w:rPr>
        <w:t>e, přičemž</w:t>
      </w:r>
      <w:r w:rsidR="000C57C5" w:rsidRPr="008D4CDF">
        <w:rPr>
          <w:rFonts w:ascii="Garamond" w:hAnsi="Garamond"/>
          <w:color w:val="000000"/>
          <w:sz w:val="22"/>
          <w:szCs w:val="22"/>
        </w:rPr>
        <w:t xml:space="preserve"> n</w:t>
      </w:r>
      <w:r w:rsidR="002C7E7D" w:rsidRPr="008D4CDF">
        <w:rPr>
          <w:rFonts w:ascii="Garamond" w:hAnsi="Garamond"/>
          <w:color w:val="000000"/>
          <w:sz w:val="22"/>
          <w:szCs w:val="22"/>
        </w:rPr>
        <w:t>a porušení této povinnosti dodavatelem naváz</w:t>
      </w:r>
      <w:r w:rsidR="000C57C5" w:rsidRPr="008D4CDF">
        <w:rPr>
          <w:rFonts w:ascii="Garamond" w:hAnsi="Garamond"/>
          <w:color w:val="000000"/>
          <w:sz w:val="22"/>
          <w:szCs w:val="22"/>
        </w:rPr>
        <w:t>al zadavatel</w:t>
      </w:r>
      <w:r w:rsidR="002C7E7D" w:rsidRPr="008D4CDF">
        <w:rPr>
          <w:rFonts w:ascii="Garamond" w:hAnsi="Garamond"/>
          <w:color w:val="000000"/>
          <w:sz w:val="22"/>
          <w:szCs w:val="22"/>
        </w:rPr>
        <w:t xml:space="preserve"> smluvní pokut</w:t>
      </w:r>
      <w:r w:rsidR="000C57C5" w:rsidRPr="008D4CDF">
        <w:rPr>
          <w:rFonts w:ascii="Garamond" w:hAnsi="Garamond"/>
          <w:color w:val="000000"/>
          <w:sz w:val="22"/>
          <w:szCs w:val="22"/>
        </w:rPr>
        <w:t>u</w:t>
      </w:r>
      <w:r w:rsidR="002C7E7D" w:rsidRPr="008D4CDF">
        <w:rPr>
          <w:rFonts w:ascii="Garamond" w:hAnsi="Garamond"/>
          <w:color w:val="000000"/>
          <w:sz w:val="22"/>
          <w:szCs w:val="22"/>
        </w:rPr>
        <w:t xml:space="preserve">. </w:t>
      </w:r>
    </w:p>
    <w:p w14:paraId="76DAA98C" w14:textId="37349759" w:rsidR="00754BF3" w:rsidRPr="008D4CDF" w:rsidRDefault="00754BF3" w:rsidP="00EF4959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>U kompatibilních</w:t>
      </w:r>
      <w:r w:rsidR="00E941D8" w:rsidRPr="008D4CDF">
        <w:rPr>
          <w:rFonts w:ascii="Garamond" w:hAnsi="Garamond"/>
          <w:sz w:val="22"/>
          <w:szCs w:val="22"/>
        </w:rPr>
        <w:t xml:space="preserve"> (neoriginálních)</w:t>
      </w:r>
      <w:r w:rsidRPr="008D4CDF">
        <w:rPr>
          <w:rFonts w:ascii="Garamond" w:hAnsi="Garamond"/>
          <w:sz w:val="22"/>
          <w:szCs w:val="22"/>
        </w:rPr>
        <w:t xml:space="preserve"> tonerů </w:t>
      </w:r>
      <w:r w:rsidR="00CF2E13" w:rsidRPr="008D4CDF">
        <w:rPr>
          <w:rFonts w:ascii="Garamond" w:hAnsi="Garamond"/>
          <w:sz w:val="22"/>
          <w:szCs w:val="22"/>
        </w:rPr>
        <w:t xml:space="preserve">zohlednil </w:t>
      </w:r>
      <w:r w:rsidR="00E941D8" w:rsidRPr="008D4CDF">
        <w:rPr>
          <w:rFonts w:ascii="Garamond" w:hAnsi="Garamond"/>
          <w:sz w:val="22"/>
          <w:szCs w:val="22"/>
        </w:rPr>
        <w:t xml:space="preserve">zadavatel </w:t>
      </w:r>
      <w:r w:rsidR="00CF2E13" w:rsidRPr="008D4CDF">
        <w:rPr>
          <w:rFonts w:ascii="Garamond" w:hAnsi="Garamond"/>
          <w:sz w:val="22"/>
          <w:szCs w:val="22"/>
        </w:rPr>
        <w:t>nad rámec výše uvedeného</w:t>
      </w:r>
      <w:r w:rsidRPr="008D4CDF">
        <w:rPr>
          <w:rFonts w:ascii="Garamond" w:hAnsi="Garamond"/>
          <w:sz w:val="22"/>
          <w:szCs w:val="22"/>
        </w:rPr>
        <w:t xml:space="preserve"> </w:t>
      </w:r>
      <w:r w:rsidR="0070420C">
        <w:rPr>
          <w:rFonts w:ascii="Garamond" w:hAnsi="Garamond"/>
          <w:sz w:val="22"/>
          <w:szCs w:val="22"/>
        </w:rPr>
        <w:t xml:space="preserve">požadavky na </w:t>
      </w:r>
      <w:r w:rsidR="00CF2E13" w:rsidRPr="008D4CDF">
        <w:rPr>
          <w:rFonts w:ascii="Garamond" w:hAnsi="Garamond"/>
          <w:sz w:val="22"/>
          <w:szCs w:val="22"/>
        </w:rPr>
        <w:t>odpovědné zadávání tím, že požaduje, aby Předmět plnění, resp. jednotlivé výrobky splňovaly</w:t>
      </w:r>
      <w:r w:rsidR="002B2190" w:rsidRPr="008D4CDF">
        <w:rPr>
          <w:rFonts w:ascii="Garamond" w:hAnsi="Garamond"/>
          <w:sz w:val="22"/>
          <w:szCs w:val="22"/>
        </w:rPr>
        <w:t xml:space="preserve"> podmínky </w:t>
      </w:r>
      <w:r w:rsidR="00E941D8" w:rsidRPr="008D4CDF">
        <w:rPr>
          <w:rFonts w:ascii="Garamond" w:hAnsi="Garamond"/>
          <w:sz w:val="22"/>
          <w:szCs w:val="22"/>
        </w:rPr>
        <w:t xml:space="preserve">mezinárodně uznávaného </w:t>
      </w:r>
      <w:r w:rsidR="002B2190" w:rsidRPr="008D4CDF">
        <w:rPr>
          <w:rFonts w:ascii="Garamond" w:hAnsi="Garamond"/>
          <w:sz w:val="22"/>
          <w:szCs w:val="22"/>
        </w:rPr>
        <w:t>certifikátu STMC</w:t>
      </w:r>
      <w:r w:rsidR="00E941D8" w:rsidRPr="008D4CDF">
        <w:rPr>
          <w:rFonts w:ascii="Garamond" w:hAnsi="Garamond"/>
          <w:sz w:val="22"/>
          <w:szCs w:val="22"/>
        </w:rPr>
        <w:t xml:space="preserve">, </w:t>
      </w:r>
      <w:r w:rsidR="008C697F" w:rsidRPr="008D4CDF">
        <w:rPr>
          <w:rFonts w:ascii="Garamond" w:hAnsi="Garamond"/>
          <w:sz w:val="22"/>
          <w:szCs w:val="22"/>
        </w:rPr>
        <w:t>který osvědčuje kvalitu tonerových kazet</w:t>
      </w:r>
      <w:r w:rsidR="00093908" w:rsidRPr="008D4CDF">
        <w:rPr>
          <w:rFonts w:ascii="Garamond" w:hAnsi="Garamond"/>
          <w:sz w:val="22"/>
          <w:szCs w:val="22"/>
        </w:rPr>
        <w:t xml:space="preserve"> (stejně k</w:t>
      </w:r>
      <w:r w:rsidR="008C697F" w:rsidRPr="008D4CDF">
        <w:rPr>
          <w:rFonts w:ascii="Garamond" w:hAnsi="Garamond"/>
          <w:sz w:val="22"/>
          <w:szCs w:val="22"/>
        </w:rPr>
        <w:t>valitn</w:t>
      </w:r>
      <w:r w:rsidR="00093908" w:rsidRPr="008D4CDF">
        <w:rPr>
          <w:rFonts w:ascii="Garamond" w:hAnsi="Garamond"/>
          <w:sz w:val="22"/>
          <w:szCs w:val="22"/>
        </w:rPr>
        <w:t>í tisk</w:t>
      </w:r>
      <w:r w:rsidR="008C697F" w:rsidRPr="008D4CDF">
        <w:rPr>
          <w:rFonts w:ascii="Garamond" w:hAnsi="Garamond"/>
          <w:sz w:val="22"/>
          <w:szCs w:val="22"/>
        </w:rPr>
        <w:t xml:space="preserve"> jako</w:t>
      </w:r>
      <w:r w:rsidR="00093908" w:rsidRPr="008D4CDF">
        <w:rPr>
          <w:rFonts w:ascii="Garamond" w:hAnsi="Garamond"/>
          <w:sz w:val="22"/>
          <w:szCs w:val="22"/>
        </w:rPr>
        <w:t xml:space="preserve"> s</w:t>
      </w:r>
      <w:r w:rsidR="008C697F" w:rsidRPr="008D4CDF">
        <w:rPr>
          <w:rFonts w:ascii="Garamond" w:hAnsi="Garamond"/>
          <w:sz w:val="22"/>
          <w:szCs w:val="22"/>
        </w:rPr>
        <w:t xml:space="preserve"> originální</w:t>
      </w:r>
      <w:r w:rsidR="00093908" w:rsidRPr="008D4CDF">
        <w:rPr>
          <w:rFonts w:ascii="Garamond" w:hAnsi="Garamond"/>
          <w:sz w:val="22"/>
          <w:szCs w:val="22"/>
        </w:rPr>
        <w:t>m</w:t>
      </w:r>
      <w:r w:rsidR="008C697F" w:rsidRPr="008D4CDF">
        <w:rPr>
          <w:rFonts w:ascii="Garamond" w:hAnsi="Garamond"/>
          <w:sz w:val="22"/>
          <w:szCs w:val="22"/>
        </w:rPr>
        <w:t xml:space="preserve"> toner</w:t>
      </w:r>
      <w:r w:rsidR="00093908" w:rsidRPr="008D4CDF">
        <w:rPr>
          <w:rFonts w:ascii="Garamond" w:hAnsi="Garamond"/>
          <w:sz w:val="22"/>
          <w:szCs w:val="22"/>
        </w:rPr>
        <w:t>em</w:t>
      </w:r>
      <w:r w:rsidR="00187D79" w:rsidRPr="008D4CDF">
        <w:rPr>
          <w:rFonts w:ascii="Garamond" w:hAnsi="Garamond"/>
          <w:sz w:val="22"/>
          <w:szCs w:val="22"/>
        </w:rPr>
        <w:t>, tj. tonerem v</w:t>
      </w:r>
      <w:r w:rsidR="00187D79" w:rsidRPr="008D4CDF">
        <w:rPr>
          <w:rFonts w:ascii="Garamond" w:hAnsi="Garamond" w:cs="Arial"/>
          <w:sz w:val="22"/>
          <w:szCs w:val="22"/>
        </w:rPr>
        <w:t>yrobeným výrobcem tiskového zařízení</w:t>
      </w:r>
      <w:r w:rsidR="00093908" w:rsidRPr="008D4CDF">
        <w:rPr>
          <w:rFonts w:ascii="Garamond" w:hAnsi="Garamond"/>
          <w:sz w:val="22"/>
          <w:szCs w:val="22"/>
        </w:rPr>
        <w:t>)</w:t>
      </w:r>
      <w:r w:rsidR="008C697F" w:rsidRPr="008D4CDF">
        <w:rPr>
          <w:rFonts w:ascii="Garamond" w:hAnsi="Garamond"/>
          <w:sz w:val="22"/>
          <w:szCs w:val="22"/>
        </w:rPr>
        <w:t>.  </w:t>
      </w:r>
    </w:p>
    <w:p w14:paraId="584BD0A8" w14:textId="0A7897D2" w:rsidR="003A2A0C" w:rsidRPr="008D4CDF" w:rsidRDefault="005E1AA8" w:rsidP="00486FD6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8D4CDF">
        <w:rPr>
          <w:rFonts w:ascii="Garamond" w:hAnsi="Garamond"/>
          <w:sz w:val="22"/>
          <w:szCs w:val="22"/>
        </w:rPr>
        <w:t xml:space="preserve">zásad a </w:t>
      </w:r>
      <w:r w:rsidRPr="008D4CDF">
        <w:rPr>
          <w:rFonts w:ascii="Garamond" w:hAnsi="Garamond"/>
          <w:sz w:val="22"/>
          <w:szCs w:val="22"/>
        </w:rPr>
        <w:t>aspektů odpovědného zadávání, když s ohledem na povahu a smysl veřejné zakázky a zejm. způsob jejíh</w:t>
      </w:r>
      <w:r w:rsidR="00D452F8" w:rsidRPr="008D4CDF">
        <w:rPr>
          <w:rFonts w:ascii="Garamond" w:hAnsi="Garamond"/>
          <w:sz w:val="22"/>
          <w:szCs w:val="22"/>
        </w:rPr>
        <w:t>o</w:t>
      </w:r>
      <w:r w:rsidRPr="008D4CDF">
        <w:rPr>
          <w:rFonts w:ascii="Garamond" w:hAnsi="Garamond"/>
          <w:sz w:val="22"/>
          <w:szCs w:val="22"/>
        </w:rPr>
        <w:t xml:space="preserve"> zadávání </w:t>
      </w:r>
      <w:r w:rsidR="00D452F8" w:rsidRPr="008D4CDF">
        <w:rPr>
          <w:rFonts w:ascii="Garamond" w:hAnsi="Garamond"/>
          <w:sz w:val="22"/>
          <w:szCs w:val="22"/>
        </w:rPr>
        <w:t>dospěl k</w:t>
      </w:r>
      <w:r w:rsidR="00D452F8" w:rsidRPr="008D4CDF">
        <w:t> </w:t>
      </w:r>
      <w:r w:rsidR="00D452F8" w:rsidRPr="008D4CDF">
        <w:rPr>
          <w:rFonts w:ascii="Garamond" w:hAnsi="Garamond"/>
          <w:sz w:val="22"/>
          <w:szCs w:val="22"/>
        </w:rPr>
        <w:t>závěru</w:t>
      </w:r>
      <w:r w:rsidRPr="008D4CDF">
        <w:rPr>
          <w:rFonts w:ascii="Garamond" w:hAnsi="Garamond"/>
          <w:sz w:val="22"/>
          <w:szCs w:val="22"/>
        </w:rPr>
        <w:t xml:space="preserve">, že </w:t>
      </w:r>
      <w:r w:rsidR="006504FE" w:rsidRPr="008D4CDF">
        <w:rPr>
          <w:rFonts w:ascii="Garamond" w:hAnsi="Garamond"/>
          <w:sz w:val="22"/>
          <w:szCs w:val="22"/>
        </w:rPr>
        <w:t>zohlednění</w:t>
      </w:r>
      <w:r w:rsidRPr="008D4CDF">
        <w:rPr>
          <w:rFonts w:ascii="Garamond" w:hAnsi="Garamond"/>
          <w:sz w:val="22"/>
          <w:szCs w:val="22"/>
        </w:rPr>
        <w:t xml:space="preserve"> jiných </w:t>
      </w:r>
      <w:r w:rsidR="00305BB0" w:rsidRPr="008D4CDF">
        <w:rPr>
          <w:rFonts w:ascii="Garamond" w:hAnsi="Garamond"/>
          <w:sz w:val="22"/>
          <w:szCs w:val="22"/>
        </w:rPr>
        <w:t xml:space="preserve">než </w:t>
      </w:r>
      <w:r w:rsidRPr="008D4CDF">
        <w:rPr>
          <w:rFonts w:ascii="Garamond" w:hAnsi="Garamond"/>
          <w:sz w:val="22"/>
          <w:szCs w:val="22"/>
        </w:rPr>
        <w:t xml:space="preserve">výše uvedených </w:t>
      </w:r>
      <w:r w:rsidR="00D57265" w:rsidRPr="008D4CDF">
        <w:rPr>
          <w:rFonts w:ascii="Garamond" w:hAnsi="Garamond"/>
          <w:sz w:val="22"/>
          <w:szCs w:val="22"/>
        </w:rPr>
        <w:t xml:space="preserve">zásad a </w:t>
      </w:r>
      <w:r w:rsidRPr="008D4CDF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8D4CDF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>Vyhrazené změny</w:t>
      </w:r>
    </w:p>
    <w:p w14:paraId="728F4605" w14:textId="535040E1" w:rsidR="00670086" w:rsidRPr="008D4CDF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8D4CDF">
        <w:rPr>
          <w:rFonts w:ascii="Garamond" w:hAnsi="Garamond"/>
        </w:rPr>
        <w:t xml:space="preserve">Zadavatel si vyhrazuje právo před uzavřením Smlouvy vyloučit </w:t>
      </w:r>
      <w:r w:rsidR="008C2C2D" w:rsidRPr="008D4CDF">
        <w:rPr>
          <w:rFonts w:ascii="Garamond" w:hAnsi="Garamond"/>
        </w:rPr>
        <w:t xml:space="preserve">z Předmětu plnění </w:t>
      </w:r>
      <w:r w:rsidRPr="008D4CDF">
        <w:rPr>
          <w:rFonts w:ascii="Garamond" w:hAnsi="Garamond"/>
        </w:rPr>
        <w:t>položky</w:t>
      </w:r>
      <w:r w:rsidR="008C2C2D" w:rsidRPr="008D4CDF">
        <w:rPr>
          <w:rFonts w:ascii="Garamond" w:hAnsi="Garamond"/>
        </w:rPr>
        <w:t xml:space="preserve">, </w:t>
      </w:r>
      <w:r w:rsidR="002E4ED7" w:rsidRPr="008D4CDF">
        <w:rPr>
          <w:rFonts w:ascii="Garamond" w:hAnsi="Garamond"/>
        </w:rPr>
        <w:t xml:space="preserve">které mají být dle přílohy č. 2 Závazného návrhu smlouvy financovány z projektových </w:t>
      </w:r>
      <w:r w:rsidR="0015439B" w:rsidRPr="008D4CDF">
        <w:rPr>
          <w:rFonts w:ascii="Garamond" w:hAnsi="Garamond"/>
        </w:rPr>
        <w:t xml:space="preserve">(dotačních) </w:t>
      </w:r>
      <w:r w:rsidR="002E4ED7" w:rsidRPr="008D4CDF">
        <w:rPr>
          <w:rFonts w:ascii="Garamond" w:hAnsi="Garamond"/>
        </w:rPr>
        <w:t>finančních prostředků</w:t>
      </w:r>
      <w:r w:rsidR="008C2C2D" w:rsidRPr="008D4CDF">
        <w:rPr>
          <w:rFonts w:ascii="Garamond" w:hAnsi="Garamond"/>
        </w:rPr>
        <w:t xml:space="preserve">, nebo </w:t>
      </w:r>
      <w:r w:rsidRPr="008D4CDF">
        <w:rPr>
          <w:rFonts w:ascii="Garamond" w:hAnsi="Garamond"/>
        </w:rPr>
        <w:t xml:space="preserve">snížit </w:t>
      </w:r>
      <w:r w:rsidR="008C2C2D" w:rsidRPr="008D4CDF">
        <w:rPr>
          <w:rFonts w:ascii="Garamond" w:hAnsi="Garamond"/>
        </w:rPr>
        <w:t xml:space="preserve">požadované </w:t>
      </w:r>
      <w:r w:rsidRPr="008D4CDF">
        <w:rPr>
          <w:rFonts w:ascii="Garamond" w:hAnsi="Garamond"/>
        </w:rPr>
        <w:t xml:space="preserve">množství </w:t>
      </w:r>
      <w:r w:rsidR="008C2C2D" w:rsidRPr="008D4CDF">
        <w:rPr>
          <w:rFonts w:ascii="Garamond" w:hAnsi="Garamond"/>
        </w:rPr>
        <w:t>v takových položkách</w:t>
      </w:r>
      <w:r w:rsidR="002C7593" w:rsidRPr="008D4CDF">
        <w:rPr>
          <w:rFonts w:ascii="Garamond" w:hAnsi="Garamond"/>
        </w:rPr>
        <w:t>,</w:t>
      </w:r>
      <w:r w:rsidR="008C2C2D" w:rsidRPr="008D4CDF">
        <w:rPr>
          <w:rFonts w:ascii="Garamond" w:hAnsi="Garamond"/>
        </w:rPr>
        <w:t xml:space="preserve"> a to výhradně v</w:t>
      </w:r>
      <w:r w:rsidR="002C7593" w:rsidRPr="008D4CDF">
        <w:rPr>
          <w:rFonts w:ascii="Garamond" w:hAnsi="Garamond"/>
        </w:rPr>
        <w:t> </w:t>
      </w:r>
      <w:r w:rsidR="008C2C2D" w:rsidRPr="008D4CDF">
        <w:rPr>
          <w:rFonts w:ascii="Garamond" w:hAnsi="Garamond"/>
        </w:rPr>
        <w:t>případě</w:t>
      </w:r>
      <w:r w:rsidR="002C7593" w:rsidRPr="008D4CDF">
        <w:rPr>
          <w:rFonts w:ascii="Garamond" w:hAnsi="Garamond"/>
        </w:rPr>
        <w:t>,</w:t>
      </w:r>
      <w:r w:rsidR="008C2C2D" w:rsidRPr="008D4CDF">
        <w:rPr>
          <w:rFonts w:ascii="Garamond" w:hAnsi="Garamond"/>
        </w:rPr>
        <w:t xml:space="preserve"> nebudou-li projektové </w:t>
      </w:r>
      <w:r w:rsidR="002C7593" w:rsidRPr="008D4CDF">
        <w:rPr>
          <w:rFonts w:ascii="Garamond" w:hAnsi="Garamond"/>
        </w:rPr>
        <w:t xml:space="preserve">(dotační) </w:t>
      </w:r>
      <w:r w:rsidR="008C2C2D" w:rsidRPr="008D4CDF">
        <w:rPr>
          <w:rFonts w:ascii="Garamond" w:hAnsi="Garamond"/>
        </w:rPr>
        <w:t>finanční prostředky poskytnuty, nebo bude-li krácen jejich rozsah</w:t>
      </w:r>
      <w:r w:rsidRPr="008D4CDF">
        <w:rPr>
          <w:rFonts w:ascii="Garamond" w:hAnsi="Garamond"/>
        </w:rPr>
        <w:t xml:space="preserve">. V takovém případě nelze ze strany dodavatele uplatňovat nárok na náhradu újmy (majetkové i nemajetkové) vůči </w:t>
      </w:r>
      <w:r w:rsidR="002C7593" w:rsidRPr="008D4CDF">
        <w:rPr>
          <w:rFonts w:ascii="Garamond" w:hAnsi="Garamond"/>
        </w:rPr>
        <w:t>z</w:t>
      </w:r>
      <w:r w:rsidRPr="008D4CDF">
        <w:rPr>
          <w:rFonts w:ascii="Garamond" w:hAnsi="Garamond"/>
        </w:rPr>
        <w:t>adavateli.</w:t>
      </w:r>
    </w:p>
    <w:p w14:paraId="7C603A7C" w14:textId="12C3F5B5" w:rsidR="003A2A0C" w:rsidRPr="008D4CDF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 xml:space="preserve">Jiné požadavky </w:t>
      </w:r>
      <w:r w:rsidR="00004FBB" w:rsidRPr="008D4CDF">
        <w:rPr>
          <w:rFonts w:ascii="Garamond" w:hAnsi="Garamond"/>
          <w:sz w:val="22"/>
          <w:szCs w:val="22"/>
        </w:rPr>
        <w:t>či podmínky zadávání (specifické k danému D</w:t>
      </w:r>
      <w:r w:rsidRPr="008D4CDF">
        <w:rPr>
          <w:rFonts w:ascii="Garamond" w:hAnsi="Garamond"/>
          <w:sz w:val="22"/>
          <w:szCs w:val="22"/>
        </w:rPr>
        <w:t>NS</w:t>
      </w:r>
      <w:r w:rsidR="00004FBB" w:rsidRPr="008D4CDF">
        <w:rPr>
          <w:rFonts w:ascii="Garamond" w:hAnsi="Garamond"/>
          <w:sz w:val="22"/>
          <w:szCs w:val="22"/>
        </w:rPr>
        <w:t>)</w:t>
      </w:r>
    </w:p>
    <w:p w14:paraId="681C19D3" w14:textId="5AD9E0AF" w:rsidR="00215A76" w:rsidRPr="00215A76" w:rsidRDefault="00215A76" w:rsidP="00215A76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215A76">
        <w:rPr>
          <w:rFonts w:ascii="Garamond" w:hAnsi="Garamond" w:cs="Arial"/>
          <w:b/>
          <w:sz w:val="22"/>
          <w:szCs w:val="22"/>
        </w:rPr>
        <w:t xml:space="preserve">Zadavatel </w:t>
      </w:r>
      <w:r w:rsidRPr="00215A76">
        <w:rPr>
          <w:rFonts w:ascii="Garamond" w:hAnsi="Garamond"/>
          <w:b/>
          <w:sz w:val="22"/>
          <w:szCs w:val="22"/>
        </w:rPr>
        <w:t xml:space="preserve">ve smyslu ust. § 104 ZZVZ požaduje, aby vybraný dodavatel nejpozději před uzavřením smlouvy předložil doklady ve vztahu k výrobkům dle čl. 15.2 této Výzvy, </w:t>
      </w:r>
      <w:r w:rsidR="005C1E8D">
        <w:rPr>
          <w:rFonts w:ascii="Garamond" w:hAnsi="Garamond"/>
          <w:b/>
          <w:sz w:val="22"/>
          <w:szCs w:val="22"/>
        </w:rPr>
        <w:t>jimi</w:t>
      </w:r>
      <w:r w:rsidRPr="00215A76">
        <w:rPr>
          <w:rFonts w:ascii="Garamond" w:hAnsi="Garamond"/>
          <w:b/>
          <w:sz w:val="22"/>
          <w:szCs w:val="22"/>
        </w:rPr>
        <w:t>ž bude prokázáno</w:t>
      </w:r>
      <w:r w:rsidRPr="005C1E8D">
        <w:rPr>
          <w:rFonts w:ascii="Garamond" w:hAnsi="Garamond"/>
          <w:sz w:val="22"/>
          <w:szCs w:val="22"/>
        </w:rPr>
        <w:t xml:space="preserve">, </w:t>
      </w:r>
      <w:r w:rsidRPr="005C1E8D">
        <w:rPr>
          <w:rFonts w:ascii="Garamond" w:hAnsi="Garamond"/>
          <w:b/>
          <w:sz w:val="22"/>
          <w:szCs w:val="22"/>
        </w:rPr>
        <w:t>že výrobky splňují požadavky zadavatele uvedené v čl. 13.2</w:t>
      </w:r>
      <w:r w:rsidR="003A204E">
        <w:rPr>
          <w:rFonts w:ascii="Garamond" w:hAnsi="Garamond"/>
          <w:b/>
          <w:sz w:val="22"/>
          <w:szCs w:val="22"/>
        </w:rPr>
        <w:t xml:space="preserve"> a 13.4 </w:t>
      </w:r>
      <w:r w:rsidRPr="005C1E8D">
        <w:rPr>
          <w:rFonts w:ascii="Garamond" w:hAnsi="Garamond"/>
          <w:b/>
          <w:sz w:val="22"/>
          <w:szCs w:val="22"/>
        </w:rPr>
        <w:t xml:space="preserve">této </w:t>
      </w:r>
      <w:r w:rsidR="00BF36E9" w:rsidRPr="005C1E8D">
        <w:rPr>
          <w:rFonts w:ascii="Garamond" w:hAnsi="Garamond"/>
          <w:b/>
          <w:sz w:val="22"/>
          <w:szCs w:val="22"/>
        </w:rPr>
        <w:t>Výzvy,</w:t>
      </w:r>
      <w:r w:rsidRPr="005C1E8D">
        <w:rPr>
          <w:rFonts w:ascii="Garamond" w:hAnsi="Garamond"/>
          <w:b/>
          <w:sz w:val="22"/>
          <w:szCs w:val="22"/>
        </w:rPr>
        <w:t xml:space="preserve"> t</w:t>
      </w:r>
      <w:r w:rsidRPr="00215A76">
        <w:rPr>
          <w:rFonts w:ascii="Garamond" w:hAnsi="Garamond"/>
          <w:b/>
          <w:sz w:val="22"/>
          <w:szCs w:val="22"/>
        </w:rPr>
        <w:t>j.</w:t>
      </w:r>
      <w:r>
        <w:rPr>
          <w:rFonts w:ascii="Garamond" w:hAnsi="Garamond" w:cs="Arial"/>
          <w:b/>
          <w:sz w:val="22"/>
          <w:szCs w:val="22"/>
        </w:rPr>
        <w:t xml:space="preserve"> </w:t>
      </w:r>
      <w:r w:rsidRPr="00215A76">
        <w:rPr>
          <w:rFonts w:ascii="Garamond" w:hAnsi="Garamond" w:cs="Arial"/>
          <w:b/>
          <w:sz w:val="22"/>
          <w:szCs w:val="22"/>
        </w:rPr>
        <w:t xml:space="preserve">bezpečnostní listy nebo </w:t>
      </w:r>
      <w:r w:rsidRPr="005B0DE0">
        <w:rPr>
          <w:rFonts w:ascii="Garamond" w:hAnsi="Garamond" w:cs="Arial"/>
          <w:b/>
          <w:sz w:val="22"/>
          <w:szCs w:val="22"/>
        </w:rPr>
        <w:t xml:space="preserve">obdobné doklady, nebo certifikát </w:t>
      </w:r>
      <w:r w:rsidRPr="005B0DE0">
        <w:rPr>
          <w:rFonts w:ascii="Garamond" w:hAnsi="Garamond"/>
          <w:b/>
          <w:sz w:val="22"/>
          <w:szCs w:val="22"/>
        </w:rPr>
        <w:t>či</w:t>
      </w:r>
      <w:r w:rsidRPr="00215A76">
        <w:rPr>
          <w:rFonts w:ascii="Garamond" w:hAnsi="Garamond"/>
          <w:b/>
          <w:sz w:val="22"/>
          <w:szCs w:val="22"/>
        </w:rPr>
        <w:t xml:space="preserve"> obdobný doklad o</w:t>
      </w:r>
      <w:r w:rsidR="005B0DE0">
        <w:rPr>
          <w:rFonts w:ascii="Garamond" w:hAnsi="Garamond"/>
          <w:b/>
          <w:sz w:val="22"/>
          <w:szCs w:val="22"/>
        </w:rPr>
        <w:t> </w:t>
      </w:r>
      <w:r w:rsidRPr="00215A76">
        <w:rPr>
          <w:rFonts w:ascii="Garamond" w:hAnsi="Garamond"/>
          <w:b/>
          <w:sz w:val="22"/>
          <w:szCs w:val="22"/>
        </w:rPr>
        <w:t xml:space="preserve">udělení příslušné </w:t>
      </w:r>
      <w:r w:rsidRPr="00333A68">
        <w:rPr>
          <w:rFonts w:ascii="Garamond" w:hAnsi="Garamond"/>
          <w:b/>
          <w:sz w:val="22"/>
          <w:szCs w:val="22"/>
        </w:rPr>
        <w:t>ekoznačky typu I (podle ISO 14024)</w:t>
      </w:r>
      <w:r w:rsidR="001E1D26">
        <w:rPr>
          <w:rFonts w:ascii="Garamond" w:hAnsi="Garamond"/>
          <w:b/>
          <w:sz w:val="22"/>
          <w:szCs w:val="22"/>
        </w:rPr>
        <w:t xml:space="preserve"> a certifikát STMC</w:t>
      </w:r>
      <w:r w:rsidRPr="00333A68">
        <w:rPr>
          <w:rFonts w:ascii="Garamond" w:hAnsi="Garamond"/>
          <w:b/>
          <w:sz w:val="22"/>
          <w:szCs w:val="22"/>
        </w:rPr>
        <w:t>.</w:t>
      </w:r>
    </w:p>
    <w:p w14:paraId="61CCB1F8" w14:textId="228427C0" w:rsidR="009162DD" w:rsidRPr="008D4CDF" w:rsidRDefault="009162DD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8D4CDF">
        <w:rPr>
          <w:rFonts w:ascii="Garamond" w:hAnsi="Garamond" w:cs="Arial"/>
          <w:b/>
          <w:sz w:val="22"/>
          <w:szCs w:val="22"/>
        </w:rPr>
        <w:t>Povinnost</w:t>
      </w:r>
      <w:r w:rsidRPr="008D4CDF">
        <w:rPr>
          <w:rFonts w:ascii="Garamond" w:hAnsi="Garamond" w:cs="Arial"/>
          <w:sz w:val="22"/>
          <w:szCs w:val="22"/>
        </w:rPr>
        <w:t xml:space="preserve"> </w:t>
      </w:r>
      <w:r w:rsidRPr="008D4CDF">
        <w:rPr>
          <w:rFonts w:ascii="Garamond" w:hAnsi="Garamond" w:cs="Arial"/>
          <w:b/>
          <w:sz w:val="22"/>
          <w:szCs w:val="22"/>
        </w:rPr>
        <w:t xml:space="preserve">předložit </w:t>
      </w:r>
      <w:r w:rsidR="0012261A">
        <w:rPr>
          <w:rFonts w:ascii="Garamond" w:hAnsi="Garamond" w:cs="Arial"/>
          <w:b/>
          <w:sz w:val="22"/>
          <w:szCs w:val="22"/>
        </w:rPr>
        <w:t>doklady</w:t>
      </w:r>
      <w:r w:rsidR="0012261A" w:rsidRPr="008D4CDF">
        <w:rPr>
          <w:rFonts w:ascii="Garamond" w:hAnsi="Garamond" w:cs="Arial"/>
          <w:b/>
          <w:sz w:val="22"/>
          <w:szCs w:val="22"/>
        </w:rPr>
        <w:t xml:space="preserve"> </w:t>
      </w:r>
      <w:r w:rsidRPr="008D4CDF">
        <w:rPr>
          <w:rFonts w:ascii="Garamond" w:hAnsi="Garamond" w:cs="Arial"/>
          <w:b/>
          <w:sz w:val="22"/>
          <w:szCs w:val="22"/>
        </w:rPr>
        <w:t>dle čl. 15.1 této Výzvy se vztahuje pouze k výrobku, u nějž je takový požadavek uveden</w:t>
      </w:r>
      <w:r w:rsidRPr="008D4CDF">
        <w:rPr>
          <w:rFonts w:ascii="Garamond" w:hAnsi="Garamond"/>
          <w:b/>
          <w:sz w:val="22"/>
          <w:szCs w:val="22"/>
        </w:rPr>
        <w:t xml:space="preserve"> v příloze č. 2</w:t>
      </w:r>
      <w:r w:rsidR="00AA161E" w:rsidRPr="008D4CDF">
        <w:rPr>
          <w:rFonts w:ascii="Garamond" w:hAnsi="Garamond"/>
          <w:b/>
          <w:sz w:val="22"/>
          <w:szCs w:val="22"/>
        </w:rPr>
        <w:t xml:space="preserve"> </w:t>
      </w:r>
      <w:r w:rsidRPr="008D4CDF">
        <w:rPr>
          <w:rFonts w:ascii="Garamond" w:hAnsi="Garamond"/>
          <w:b/>
          <w:sz w:val="22"/>
          <w:szCs w:val="22"/>
        </w:rPr>
        <w:t>Závazného návrhu smlouvy.</w:t>
      </w:r>
    </w:p>
    <w:p w14:paraId="7C58724A" w14:textId="41C22E69" w:rsidR="009162DD" w:rsidRPr="009162DD" w:rsidRDefault="009162DD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8D4CDF">
        <w:rPr>
          <w:rFonts w:ascii="Garamond" w:hAnsi="Garamond" w:cs="Arial"/>
          <w:sz w:val="22"/>
          <w:szCs w:val="22"/>
        </w:rPr>
        <w:t xml:space="preserve">Vybraný dodavatel je povinen předložit odpovídající </w:t>
      </w:r>
      <w:r w:rsidR="00A545F1">
        <w:rPr>
          <w:rFonts w:ascii="Garamond" w:hAnsi="Garamond" w:cs="Arial"/>
          <w:sz w:val="22"/>
          <w:szCs w:val="22"/>
        </w:rPr>
        <w:t xml:space="preserve">doklady </w:t>
      </w:r>
      <w:r w:rsidRPr="008D4CDF">
        <w:rPr>
          <w:rFonts w:ascii="Garamond" w:hAnsi="Garamond" w:cs="Arial"/>
          <w:sz w:val="22"/>
          <w:szCs w:val="22"/>
        </w:rPr>
        <w:t>nejpozději do tří (3) dnů od výzvy zadavatele, nebude-li ve výzvě stanovena jiná lhůta. Doklady dle čl. 15.1 této Výzvy se předkládají výhradně elektronicky, v českém nebo slovenském jazyce a postačuje prostá kopie. Pokud jsou doklady vyhotoveny v jiném jazyce, musí být předloženy i s překladem do českého nebo slovenského</w:t>
      </w:r>
      <w:r>
        <w:rPr>
          <w:rFonts w:ascii="Garamond" w:hAnsi="Garamond" w:cs="Arial"/>
          <w:sz w:val="22"/>
          <w:szCs w:val="22"/>
        </w:rPr>
        <w:t xml:space="preserve"> jazyka</w:t>
      </w:r>
      <w:r w:rsidR="00AA161E">
        <w:rPr>
          <w:rFonts w:ascii="Garamond" w:hAnsi="Garamond" w:cs="Arial"/>
          <w:sz w:val="22"/>
          <w:szCs w:val="22"/>
        </w:rPr>
        <w:t>.</w:t>
      </w:r>
    </w:p>
    <w:p w14:paraId="5DFAD038" w14:textId="68BE2635" w:rsidR="003D52BD" w:rsidRPr="00295ECB" w:rsidRDefault="005E599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295ECB">
        <w:rPr>
          <w:rFonts w:ascii="Garamond" w:hAnsi="Garamond" w:cs="Arial"/>
          <w:b/>
          <w:sz w:val="22"/>
          <w:szCs w:val="22"/>
        </w:rPr>
        <w:t xml:space="preserve">Nabídka může být </w:t>
      </w:r>
      <w:r w:rsidR="003D52BD" w:rsidRPr="00295ECB">
        <w:rPr>
          <w:rFonts w:ascii="Garamond" w:hAnsi="Garamond" w:cs="Arial"/>
          <w:b/>
          <w:sz w:val="22"/>
          <w:szCs w:val="22"/>
        </w:rPr>
        <w:t>doplněn</w:t>
      </w:r>
      <w:r w:rsidRPr="00295ECB">
        <w:rPr>
          <w:rFonts w:ascii="Garamond" w:hAnsi="Garamond" w:cs="Arial"/>
          <w:b/>
          <w:sz w:val="22"/>
          <w:szCs w:val="22"/>
        </w:rPr>
        <w:t>a</w:t>
      </w:r>
      <w:r w:rsidR="003D52BD" w:rsidRPr="00295ECB">
        <w:rPr>
          <w:rFonts w:ascii="Garamond" w:hAnsi="Garamond" w:cs="Arial"/>
          <w:b/>
          <w:sz w:val="22"/>
          <w:szCs w:val="22"/>
        </w:rPr>
        <w:t xml:space="preserve"> i o datasheet (katalogový list) </w:t>
      </w:r>
      <w:r w:rsidRPr="00295ECB">
        <w:rPr>
          <w:rFonts w:ascii="Garamond" w:hAnsi="Garamond" w:cs="Arial"/>
          <w:b/>
          <w:sz w:val="22"/>
          <w:szCs w:val="22"/>
        </w:rPr>
        <w:t>jednotlivých položek Předmětu plnění.</w:t>
      </w:r>
    </w:p>
    <w:p w14:paraId="33D8C0AD" w14:textId="77777777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5" w:name="_Toc9514504"/>
      <w:r w:rsidRPr="00EB6175">
        <w:rPr>
          <w:rFonts w:ascii="Garamond" w:hAnsi="Garamond"/>
          <w:sz w:val="22"/>
          <w:szCs w:val="22"/>
        </w:rPr>
        <w:t>Přílohy</w:t>
      </w:r>
      <w:bookmarkEnd w:id="25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77777777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0199F38A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pověření </w:t>
      </w:r>
      <w:r w:rsidR="00C11970" w:rsidRPr="00C11970">
        <w:rPr>
          <w:rFonts w:ascii="Garamond" w:hAnsi="Garamond"/>
        </w:rPr>
        <w:t>Iva Hošková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61F1D6CF" w14:textId="2F0D8821" w:rsidR="00320779" w:rsidRPr="00320779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320779" w:rsidRPr="00320779" w:rsidSect="002F419F">
      <w:footerReference w:type="default" r:id="rId11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1D0EB8" w14:textId="77777777" w:rsidR="00182B2C" w:rsidRDefault="00182B2C" w:rsidP="00795AAC">
      <w:r>
        <w:separator/>
      </w:r>
    </w:p>
  </w:endnote>
  <w:endnote w:type="continuationSeparator" w:id="0">
    <w:p w14:paraId="0FE0C1D1" w14:textId="77777777" w:rsidR="00182B2C" w:rsidRDefault="00182B2C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EUAlbertina">
    <w:altName w:val="Cambria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EC6483" w14:textId="7D6E20BC" w:rsidR="00AD69FB" w:rsidRPr="00EB6175" w:rsidRDefault="00AD69FB" w:rsidP="002F419F">
    <w:pPr>
      <w:pStyle w:val="Zpat"/>
      <w:spacing w:before="240"/>
      <w:jc w:val="center"/>
      <w:rPr>
        <w:rFonts w:ascii="Garamond" w:hAnsi="Garamond"/>
      </w:rPr>
    </w:pPr>
    <w:r w:rsidRPr="00EB6175">
      <w:rPr>
        <w:rFonts w:ascii="Garamond" w:eastAsia="Arial" w:hAnsi="Garamond" w:cs="Arial"/>
        <w:sz w:val="16"/>
        <w:szCs w:val="16"/>
      </w:rPr>
      <w:t xml:space="preserve">Stránka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 xml:space="preserve"> PAGE  \* Arabic 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525873">
      <w:rPr>
        <w:rFonts w:ascii="Garamond" w:eastAsia="Arial" w:hAnsi="Garamond" w:cs="Arial"/>
        <w:noProof/>
        <w:sz w:val="16"/>
        <w:szCs w:val="16"/>
      </w:rPr>
      <w:t>4</w:t>
    </w:r>
    <w:r w:rsidRPr="00EB6175">
      <w:rPr>
        <w:rFonts w:ascii="Garamond" w:eastAsia="Arial" w:hAnsi="Garamond" w:cs="Arial"/>
        <w:sz w:val="16"/>
        <w:szCs w:val="16"/>
      </w:rPr>
      <w:fldChar w:fldCharType="end"/>
    </w:r>
    <w:r w:rsidRPr="00EB6175">
      <w:rPr>
        <w:rFonts w:ascii="Garamond" w:eastAsia="Arial" w:hAnsi="Garamond" w:cs="Arial"/>
        <w:sz w:val="16"/>
        <w:szCs w:val="16"/>
      </w:rPr>
      <w:t xml:space="preserve"> z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>NUMPAGES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525873">
      <w:rPr>
        <w:rFonts w:ascii="Garamond" w:eastAsia="Arial" w:hAnsi="Garamond" w:cs="Arial"/>
        <w:noProof/>
        <w:sz w:val="16"/>
        <w:szCs w:val="16"/>
      </w:rPr>
      <w:t>5</w:t>
    </w:r>
    <w:r w:rsidRPr="00EB6175">
      <w:rPr>
        <w:rFonts w:ascii="Garamond" w:eastAsia="Arial" w:hAnsi="Garamond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4F070B" w14:textId="77777777" w:rsidR="00182B2C" w:rsidRDefault="00182B2C" w:rsidP="00795AAC">
      <w:r>
        <w:separator/>
      </w:r>
    </w:p>
  </w:footnote>
  <w:footnote w:type="continuationSeparator" w:id="0">
    <w:p w14:paraId="57CA0B4F" w14:textId="77777777" w:rsidR="00182B2C" w:rsidRDefault="00182B2C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3118"/>
        </w:tabs>
        <w:ind w:left="3118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2616"/>
        </w:tabs>
        <w:ind w:left="3260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2616"/>
        </w:tabs>
        <w:ind w:left="3762" w:hanging="720"/>
      </w:pPr>
    </w:lvl>
    <w:lvl w:ilvl="3">
      <w:start w:val="1"/>
      <w:numFmt w:val="decimal"/>
      <w:lvlText w:val="%4."/>
      <w:lvlJc w:val="left"/>
      <w:pPr>
        <w:tabs>
          <w:tab w:val="num" w:pos="3904"/>
        </w:tabs>
        <w:ind w:left="3904" w:hanging="720"/>
      </w:pPr>
    </w:lvl>
    <w:lvl w:ilvl="4">
      <w:start w:val="1"/>
      <w:numFmt w:val="decimal"/>
      <w:lvlText w:val="%55."/>
      <w:lvlJc w:val="left"/>
      <w:pPr>
        <w:tabs>
          <w:tab w:val="num" w:pos="4406"/>
        </w:tabs>
        <w:ind w:left="4406" w:hanging="1080"/>
      </w:pPr>
    </w:lvl>
    <w:lvl w:ilvl="5">
      <w:start w:val="1"/>
      <w:numFmt w:val="decimal"/>
      <w:lvlText w:val="%65.1"/>
      <w:lvlJc w:val="left"/>
      <w:pPr>
        <w:tabs>
          <w:tab w:val="num" w:pos="4548"/>
        </w:tabs>
        <w:ind w:left="4548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5050"/>
        </w:tabs>
        <w:ind w:left="5050" w:hanging="1440"/>
      </w:pPr>
    </w:lvl>
    <w:lvl w:ilvl="7">
      <w:start w:val="1"/>
      <w:numFmt w:val="decimal"/>
      <w:lvlText w:val="%8...."/>
      <w:lvlJc w:val="left"/>
      <w:pPr>
        <w:tabs>
          <w:tab w:val="num" w:pos="5192"/>
        </w:tabs>
        <w:ind w:left="5192" w:hanging="1440"/>
      </w:pPr>
    </w:lvl>
    <w:lvl w:ilvl="8">
      <w:start w:val="1"/>
      <w:numFmt w:val="decimal"/>
      <w:lvlText w:val="%8.%9...."/>
      <w:lvlJc w:val="left"/>
      <w:pPr>
        <w:tabs>
          <w:tab w:val="num" w:pos="5694"/>
        </w:tabs>
        <w:ind w:left="5694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C45A44BE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6031" w:hanging="360"/>
      </w:pPr>
      <w:rPr>
        <w:rFonts w:cs="Arial" w:hint="default"/>
      </w:rPr>
    </w:lvl>
    <w:lvl w:ilvl="2">
      <w:start w:val="1"/>
      <w:numFmt w:val="lowerLetter"/>
      <w:lvlText w:val="%3)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68149BD"/>
    <w:multiLevelType w:val="hybridMultilevel"/>
    <w:tmpl w:val="1F8C8E3A"/>
    <w:lvl w:ilvl="0" w:tplc="04050017">
      <w:start w:val="1"/>
      <w:numFmt w:val="lowerLetter"/>
      <w:lvlText w:val="%1)"/>
      <w:lvlJc w:val="left"/>
      <w:pPr>
        <w:ind w:left="1287" w:hanging="360"/>
      </w:p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3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4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5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6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7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8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0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404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31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3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4" w15:restartNumberingAfterBreak="0">
    <w:nsid w:val="49D70C12"/>
    <w:multiLevelType w:val="hybridMultilevel"/>
    <w:tmpl w:val="D3EEED80"/>
    <w:lvl w:ilvl="0" w:tplc="77509BCE">
      <w:numFmt w:val="bullet"/>
      <w:lvlText w:val="-"/>
      <w:lvlJc w:val="left"/>
      <w:pPr>
        <w:ind w:left="862" w:hanging="360"/>
      </w:pPr>
      <w:rPr>
        <w:rFonts w:ascii="Garamond" w:eastAsia="Times New Roman" w:hAnsi="Garamond" w:cs="Arial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5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6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7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8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9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40" w15:restartNumberingAfterBreak="0">
    <w:nsid w:val="630B7184"/>
    <w:multiLevelType w:val="hybridMultilevel"/>
    <w:tmpl w:val="34D42ACE"/>
    <w:lvl w:ilvl="0" w:tplc="04050005">
      <w:start w:val="1"/>
      <w:numFmt w:val="bullet"/>
      <w:lvlText w:val=""/>
      <w:lvlJc w:val="left"/>
      <w:pPr>
        <w:ind w:left="1222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41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2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3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4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5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6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7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7"/>
  </w:num>
  <w:num w:numId="2">
    <w:abstractNumId w:val="19"/>
  </w:num>
  <w:num w:numId="3">
    <w:abstractNumId w:val="42"/>
  </w:num>
  <w:num w:numId="4">
    <w:abstractNumId w:val="15"/>
  </w:num>
  <w:num w:numId="5">
    <w:abstractNumId w:val="46"/>
  </w:num>
  <w:num w:numId="6">
    <w:abstractNumId w:val="41"/>
  </w:num>
  <w:num w:numId="7">
    <w:abstractNumId w:val="44"/>
  </w:num>
  <w:num w:numId="8">
    <w:abstractNumId w:val="27"/>
  </w:num>
  <w:num w:numId="9">
    <w:abstractNumId w:val="26"/>
  </w:num>
  <w:num w:numId="10">
    <w:abstractNumId w:val="45"/>
  </w:num>
  <w:num w:numId="11">
    <w:abstractNumId w:val="43"/>
  </w:num>
  <w:num w:numId="12">
    <w:abstractNumId w:val="38"/>
  </w:num>
  <w:num w:numId="13">
    <w:abstractNumId w:val="18"/>
  </w:num>
  <w:num w:numId="14">
    <w:abstractNumId w:val="36"/>
  </w:num>
  <w:num w:numId="15">
    <w:abstractNumId w:val="24"/>
  </w:num>
  <w:num w:numId="16">
    <w:abstractNumId w:val="25"/>
  </w:num>
  <w:num w:numId="17">
    <w:abstractNumId w:val="16"/>
  </w:num>
  <w:num w:numId="18">
    <w:abstractNumId w:val="35"/>
  </w:num>
  <w:num w:numId="19">
    <w:abstractNumId w:val="31"/>
  </w:num>
  <w:num w:numId="20">
    <w:abstractNumId w:val="28"/>
  </w:num>
  <w:num w:numId="21">
    <w:abstractNumId w:val="33"/>
  </w:num>
  <w:num w:numId="22">
    <w:abstractNumId w:val="21"/>
  </w:num>
  <w:num w:numId="23">
    <w:abstractNumId w:val="20"/>
  </w:num>
  <w:num w:numId="24">
    <w:abstractNumId w:val="47"/>
  </w:num>
  <w:num w:numId="25">
    <w:abstractNumId w:val="23"/>
  </w:num>
  <w:num w:numId="26">
    <w:abstractNumId w:val="29"/>
  </w:num>
  <w:num w:numId="27">
    <w:abstractNumId w:val="32"/>
  </w:num>
  <w:num w:numId="28">
    <w:abstractNumId w:val="17"/>
  </w:num>
  <w:num w:numId="29">
    <w:abstractNumId w:val="39"/>
  </w:num>
  <w:num w:numId="30">
    <w:abstractNumId w:val="30"/>
  </w:num>
  <w:num w:numId="31">
    <w:abstractNumId w:val="40"/>
  </w:num>
  <w:num w:numId="32">
    <w:abstractNumId w:val="34"/>
  </w:num>
  <w:num w:numId="33">
    <w:abstractNumId w:val="22"/>
  </w:num>
  <w:num w:numId="34">
    <w:abstractNumId w:val="31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5AAC"/>
    <w:rsid w:val="00003E18"/>
    <w:rsid w:val="00004C69"/>
    <w:rsid w:val="00004FBB"/>
    <w:rsid w:val="00010165"/>
    <w:rsid w:val="00010F75"/>
    <w:rsid w:val="00012D96"/>
    <w:rsid w:val="0001621D"/>
    <w:rsid w:val="00021C66"/>
    <w:rsid w:val="000258BA"/>
    <w:rsid w:val="00030C68"/>
    <w:rsid w:val="00035AA2"/>
    <w:rsid w:val="00037445"/>
    <w:rsid w:val="00040590"/>
    <w:rsid w:val="00042FDC"/>
    <w:rsid w:val="0005573E"/>
    <w:rsid w:val="00055C16"/>
    <w:rsid w:val="00063898"/>
    <w:rsid w:val="000640AD"/>
    <w:rsid w:val="00066D05"/>
    <w:rsid w:val="00072B7B"/>
    <w:rsid w:val="0007506D"/>
    <w:rsid w:val="00076370"/>
    <w:rsid w:val="0007693F"/>
    <w:rsid w:val="0008008C"/>
    <w:rsid w:val="00083C37"/>
    <w:rsid w:val="00086AE4"/>
    <w:rsid w:val="000909A0"/>
    <w:rsid w:val="0009177F"/>
    <w:rsid w:val="00092787"/>
    <w:rsid w:val="00093908"/>
    <w:rsid w:val="00095E03"/>
    <w:rsid w:val="0009612E"/>
    <w:rsid w:val="000A4564"/>
    <w:rsid w:val="000A5773"/>
    <w:rsid w:val="000A5E08"/>
    <w:rsid w:val="000B2D5D"/>
    <w:rsid w:val="000C57C5"/>
    <w:rsid w:val="000D01FD"/>
    <w:rsid w:val="000D05C8"/>
    <w:rsid w:val="000D7326"/>
    <w:rsid w:val="000E3DE6"/>
    <w:rsid w:val="000E41E5"/>
    <w:rsid w:val="000F34D8"/>
    <w:rsid w:val="0010541F"/>
    <w:rsid w:val="001129E1"/>
    <w:rsid w:val="00113AA6"/>
    <w:rsid w:val="001142E9"/>
    <w:rsid w:val="00114F0D"/>
    <w:rsid w:val="001175DA"/>
    <w:rsid w:val="00117C21"/>
    <w:rsid w:val="00121D75"/>
    <w:rsid w:val="0012261A"/>
    <w:rsid w:val="00127368"/>
    <w:rsid w:val="0013380E"/>
    <w:rsid w:val="00134601"/>
    <w:rsid w:val="00136141"/>
    <w:rsid w:val="0014011C"/>
    <w:rsid w:val="00141377"/>
    <w:rsid w:val="00146F93"/>
    <w:rsid w:val="0015056F"/>
    <w:rsid w:val="0015439B"/>
    <w:rsid w:val="00154A3D"/>
    <w:rsid w:val="00155D07"/>
    <w:rsid w:val="00161A09"/>
    <w:rsid w:val="00161C21"/>
    <w:rsid w:val="00163062"/>
    <w:rsid w:val="0016309C"/>
    <w:rsid w:val="001718A9"/>
    <w:rsid w:val="0017515D"/>
    <w:rsid w:val="00175953"/>
    <w:rsid w:val="00176968"/>
    <w:rsid w:val="00182B2C"/>
    <w:rsid w:val="00183086"/>
    <w:rsid w:val="00184824"/>
    <w:rsid w:val="00185EFB"/>
    <w:rsid w:val="0018706D"/>
    <w:rsid w:val="00187D79"/>
    <w:rsid w:val="001905EC"/>
    <w:rsid w:val="001A280C"/>
    <w:rsid w:val="001A28C9"/>
    <w:rsid w:val="001A30F6"/>
    <w:rsid w:val="001A46DB"/>
    <w:rsid w:val="001A5C42"/>
    <w:rsid w:val="001B4B7A"/>
    <w:rsid w:val="001B5234"/>
    <w:rsid w:val="001B557B"/>
    <w:rsid w:val="001C4ABC"/>
    <w:rsid w:val="001C5D21"/>
    <w:rsid w:val="001D2457"/>
    <w:rsid w:val="001E0251"/>
    <w:rsid w:val="001E1D26"/>
    <w:rsid w:val="001E4E72"/>
    <w:rsid w:val="001E73C9"/>
    <w:rsid w:val="001F2542"/>
    <w:rsid w:val="001F6DDB"/>
    <w:rsid w:val="002012BB"/>
    <w:rsid w:val="00203B39"/>
    <w:rsid w:val="00210298"/>
    <w:rsid w:val="0021466A"/>
    <w:rsid w:val="00215A76"/>
    <w:rsid w:val="00217849"/>
    <w:rsid w:val="002179FF"/>
    <w:rsid w:val="00223F91"/>
    <w:rsid w:val="00227BED"/>
    <w:rsid w:val="00230A5B"/>
    <w:rsid w:val="00233F98"/>
    <w:rsid w:val="00235B9F"/>
    <w:rsid w:val="00242C54"/>
    <w:rsid w:val="00245425"/>
    <w:rsid w:val="00245AA2"/>
    <w:rsid w:val="002504B1"/>
    <w:rsid w:val="00253322"/>
    <w:rsid w:val="00253A50"/>
    <w:rsid w:val="0025409E"/>
    <w:rsid w:val="00257386"/>
    <w:rsid w:val="00270291"/>
    <w:rsid w:val="00272068"/>
    <w:rsid w:val="002732D2"/>
    <w:rsid w:val="00274498"/>
    <w:rsid w:val="00281D4A"/>
    <w:rsid w:val="00281F8F"/>
    <w:rsid w:val="002846ED"/>
    <w:rsid w:val="002865E4"/>
    <w:rsid w:val="0029263C"/>
    <w:rsid w:val="0029401A"/>
    <w:rsid w:val="00294B61"/>
    <w:rsid w:val="00294D04"/>
    <w:rsid w:val="002953CA"/>
    <w:rsid w:val="00295C60"/>
    <w:rsid w:val="00295ECB"/>
    <w:rsid w:val="002A07D6"/>
    <w:rsid w:val="002A087B"/>
    <w:rsid w:val="002A0887"/>
    <w:rsid w:val="002A5367"/>
    <w:rsid w:val="002B2190"/>
    <w:rsid w:val="002B4A7E"/>
    <w:rsid w:val="002B59B9"/>
    <w:rsid w:val="002C475A"/>
    <w:rsid w:val="002C4C68"/>
    <w:rsid w:val="002C7593"/>
    <w:rsid w:val="002C7E7D"/>
    <w:rsid w:val="002D1502"/>
    <w:rsid w:val="002D3EED"/>
    <w:rsid w:val="002D62A7"/>
    <w:rsid w:val="002E188D"/>
    <w:rsid w:val="002E21B2"/>
    <w:rsid w:val="002E3083"/>
    <w:rsid w:val="002E4201"/>
    <w:rsid w:val="002E4228"/>
    <w:rsid w:val="002E4432"/>
    <w:rsid w:val="002E4ED7"/>
    <w:rsid w:val="002E6D7C"/>
    <w:rsid w:val="002E7439"/>
    <w:rsid w:val="002F1046"/>
    <w:rsid w:val="002F419F"/>
    <w:rsid w:val="002F78C7"/>
    <w:rsid w:val="003024B8"/>
    <w:rsid w:val="003032AC"/>
    <w:rsid w:val="00304A60"/>
    <w:rsid w:val="00305BB0"/>
    <w:rsid w:val="003063D6"/>
    <w:rsid w:val="0031024E"/>
    <w:rsid w:val="00311988"/>
    <w:rsid w:val="003126EA"/>
    <w:rsid w:val="00313A37"/>
    <w:rsid w:val="00315CC8"/>
    <w:rsid w:val="00320220"/>
    <w:rsid w:val="00320779"/>
    <w:rsid w:val="0032225F"/>
    <w:rsid w:val="00323AA2"/>
    <w:rsid w:val="00324905"/>
    <w:rsid w:val="0032571E"/>
    <w:rsid w:val="00331F6E"/>
    <w:rsid w:val="003320CF"/>
    <w:rsid w:val="00333A68"/>
    <w:rsid w:val="00334AE8"/>
    <w:rsid w:val="00342F71"/>
    <w:rsid w:val="00356341"/>
    <w:rsid w:val="00357688"/>
    <w:rsid w:val="00380881"/>
    <w:rsid w:val="00380EAA"/>
    <w:rsid w:val="003812C0"/>
    <w:rsid w:val="00386E00"/>
    <w:rsid w:val="0039327C"/>
    <w:rsid w:val="00393635"/>
    <w:rsid w:val="00396BED"/>
    <w:rsid w:val="00397CAB"/>
    <w:rsid w:val="003A204E"/>
    <w:rsid w:val="003A2A0C"/>
    <w:rsid w:val="003A4BA0"/>
    <w:rsid w:val="003B06D8"/>
    <w:rsid w:val="003B4D43"/>
    <w:rsid w:val="003B7B95"/>
    <w:rsid w:val="003C1D30"/>
    <w:rsid w:val="003C1FD6"/>
    <w:rsid w:val="003D116A"/>
    <w:rsid w:val="003D43B7"/>
    <w:rsid w:val="003D4537"/>
    <w:rsid w:val="003D52BD"/>
    <w:rsid w:val="003D6ABF"/>
    <w:rsid w:val="003E011D"/>
    <w:rsid w:val="003E0579"/>
    <w:rsid w:val="003E3643"/>
    <w:rsid w:val="003E536B"/>
    <w:rsid w:val="003E567A"/>
    <w:rsid w:val="003F164A"/>
    <w:rsid w:val="003F767D"/>
    <w:rsid w:val="00403CA8"/>
    <w:rsid w:val="00405203"/>
    <w:rsid w:val="004059B7"/>
    <w:rsid w:val="00406F62"/>
    <w:rsid w:val="00407E01"/>
    <w:rsid w:val="00415881"/>
    <w:rsid w:val="0041752D"/>
    <w:rsid w:val="00420073"/>
    <w:rsid w:val="00423A32"/>
    <w:rsid w:val="00425FD2"/>
    <w:rsid w:val="00426343"/>
    <w:rsid w:val="004376D6"/>
    <w:rsid w:val="004400E1"/>
    <w:rsid w:val="0044369F"/>
    <w:rsid w:val="00444CDE"/>
    <w:rsid w:val="00447494"/>
    <w:rsid w:val="004479AE"/>
    <w:rsid w:val="00452E4D"/>
    <w:rsid w:val="00454450"/>
    <w:rsid w:val="004576B0"/>
    <w:rsid w:val="004605D0"/>
    <w:rsid w:val="00475615"/>
    <w:rsid w:val="0047677F"/>
    <w:rsid w:val="0048090C"/>
    <w:rsid w:val="00481F8F"/>
    <w:rsid w:val="00485083"/>
    <w:rsid w:val="00485D97"/>
    <w:rsid w:val="00486215"/>
    <w:rsid w:val="00486FD6"/>
    <w:rsid w:val="00487ABB"/>
    <w:rsid w:val="00490549"/>
    <w:rsid w:val="004924B1"/>
    <w:rsid w:val="00495F5C"/>
    <w:rsid w:val="004B05B2"/>
    <w:rsid w:val="004B06FE"/>
    <w:rsid w:val="004B68DB"/>
    <w:rsid w:val="004B779A"/>
    <w:rsid w:val="004B7D0C"/>
    <w:rsid w:val="004B7E06"/>
    <w:rsid w:val="004C0CED"/>
    <w:rsid w:val="004C1F42"/>
    <w:rsid w:val="004D005B"/>
    <w:rsid w:val="004D1497"/>
    <w:rsid w:val="004D5164"/>
    <w:rsid w:val="004D64CE"/>
    <w:rsid w:val="004E249B"/>
    <w:rsid w:val="004E4A98"/>
    <w:rsid w:val="004F0141"/>
    <w:rsid w:val="004F0DD1"/>
    <w:rsid w:val="004F13D4"/>
    <w:rsid w:val="0050547A"/>
    <w:rsid w:val="005068B9"/>
    <w:rsid w:val="00512600"/>
    <w:rsid w:val="00513847"/>
    <w:rsid w:val="0051700E"/>
    <w:rsid w:val="00521009"/>
    <w:rsid w:val="00524149"/>
    <w:rsid w:val="0052419E"/>
    <w:rsid w:val="00525873"/>
    <w:rsid w:val="00534AAE"/>
    <w:rsid w:val="005360D9"/>
    <w:rsid w:val="005370CF"/>
    <w:rsid w:val="00541CF2"/>
    <w:rsid w:val="00541F8B"/>
    <w:rsid w:val="00550531"/>
    <w:rsid w:val="005510CB"/>
    <w:rsid w:val="0055137A"/>
    <w:rsid w:val="00553792"/>
    <w:rsid w:val="00554C53"/>
    <w:rsid w:val="00571557"/>
    <w:rsid w:val="005908F1"/>
    <w:rsid w:val="00591CE0"/>
    <w:rsid w:val="00592FF9"/>
    <w:rsid w:val="00594070"/>
    <w:rsid w:val="005A032C"/>
    <w:rsid w:val="005A575C"/>
    <w:rsid w:val="005B0DE0"/>
    <w:rsid w:val="005B3966"/>
    <w:rsid w:val="005C01F9"/>
    <w:rsid w:val="005C04A0"/>
    <w:rsid w:val="005C1411"/>
    <w:rsid w:val="005C1E8D"/>
    <w:rsid w:val="005D06B7"/>
    <w:rsid w:val="005E1AA8"/>
    <w:rsid w:val="005E393E"/>
    <w:rsid w:val="005E5085"/>
    <w:rsid w:val="005E599C"/>
    <w:rsid w:val="005F2094"/>
    <w:rsid w:val="005F7C2C"/>
    <w:rsid w:val="0060771B"/>
    <w:rsid w:val="006135F9"/>
    <w:rsid w:val="006168A1"/>
    <w:rsid w:val="00617021"/>
    <w:rsid w:val="0063284D"/>
    <w:rsid w:val="006335E6"/>
    <w:rsid w:val="0063565A"/>
    <w:rsid w:val="00635BF5"/>
    <w:rsid w:val="00641634"/>
    <w:rsid w:val="00641C45"/>
    <w:rsid w:val="0064432C"/>
    <w:rsid w:val="00646C1D"/>
    <w:rsid w:val="00646EF9"/>
    <w:rsid w:val="006479AD"/>
    <w:rsid w:val="006504FE"/>
    <w:rsid w:val="00650FC7"/>
    <w:rsid w:val="0065304C"/>
    <w:rsid w:val="00653C27"/>
    <w:rsid w:val="00654FEE"/>
    <w:rsid w:val="006579BB"/>
    <w:rsid w:val="006619C8"/>
    <w:rsid w:val="00664292"/>
    <w:rsid w:val="00667872"/>
    <w:rsid w:val="00670086"/>
    <w:rsid w:val="00671E84"/>
    <w:rsid w:val="006733B1"/>
    <w:rsid w:val="00677AA5"/>
    <w:rsid w:val="00681A1B"/>
    <w:rsid w:val="00682C6E"/>
    <w:rsid w:val="00684D0A"/>
    <w:rsid w:val="006850A6"/>
    <w:rsid w:val="00694F81"/>
    <w:rsid w:val="0069594D"/>
    <w:rsid w:val="00695CC2"/>
    <w:rsid w:val="00696DBB"/>
    <w:rsid w:val="006A103B"/>
    <w:rsid w:val="006A109C"/>
    <w:rsid w:val="006A2162"/>
    <w:rsid w:val="006A7F5C"/>
    <w:rsid w:val="006B5028"/>
    <w:rsid w:val="006B5670"/>
    <w:rsid w:val="006B7CD5"/>
    <w:rsid w:val="006C509B"/>
    <w:rsid w:val="006C69C1"/>
    <w:rsid w:val="006D0C83"/>
    <w:rsid w:val="006D427F"/>
    <w:rsid w:val="006D6F86"/>
    <w:rsid w:val="006D786A"/>
    <w:rsid w:val="006E1A40"/>
    <w:rsid w:val="006E2B31"/>
    <w:rsid w:val="006F2316"/>
    <w:rsid w:val="006F3867"/>
    <w:rsid w:val="006F7426"/>
    <w:rsid w:val="00700585"/>
    <w:rsid w:val="0070420C"/>
    <w:rsid w:val="0070545A"/>
    <w:rsid w:val="00710999"/>
    <w:rsid w:val="00714FD4"/>
    <w:rsid w:val="0072046A"/>
    <w:rsid w:val="007238B3"/>
    <w:rsid w:val="0072481F"/>
    <w:rsid w:val="007306BC"/>
    <w:rsid w:val="00730B83"/>
    <w:rsid w:val="00735FBF"/>
    <w:rsid w:val="00736202"/>
    <w:rsid w:val="007379B2"/>
    <w:rsid w:val="00737A0B"/>
    <w:rsid w:val="00737A36"/>
    <w:rsid w:val="00743B7D"/>
    <w:rsid w:val="00751D83"/>
    <w:rsid w:val="0075323B"/>
    <w:rsid w:val="00754BF3"/>
    <w:rsid w:val="00757EB6"/>
    <w:rsid w:val="00763198"/>
    <w:rsid w:val="0077067C"/>
    <w:rsid w:val="007706A8"/>
    <w:rsid w:val="0077140E"/>
    <w:rsid w:val="00773EE4"/>
    <w:rsid w:val="00780026"/>
    <w:rsid w:val="007821AD"/>
    <w:rsid w:val="007868D5"/>
    <w:rsid w:val="007919B3"/>
    <w:rsid w:val="00792068"/>
    <w:rsid w:val="00792321"/>
    <w:rsid w:val="00795AAC"/>
    <w:rsid w:val="007A41A4"/>
    <w:rsid w:val="007A5DDA"/>
    <w:rsid w:val="007C04E9"/>
    <w:rsid w:val="007C5244"/>
    <w:rsid w:val="007D473B"/>
    <w:rsid w:val="007D5726"/>
    <w:rsid w:val="007D7BDF"/>
    <w:rsid w:val="007E76A7"/>
    <w:rsid w:val="007F6856"/>
    <w:rsid w:val="008009FE"/>
    <w:rsid w:val="00800FB4"/>
    <w:rsid w:val="008078F0"/>
    <w:rsid w:val="0081437D"/>
    <w:rsid w:val="0082179D"/>
    <w:rsid w:val="00822D46"/>
    <w:rsid w:val="008252D0"/>
    <w:rsid w:val="0082680D"/>
    <w:rsid w:val="00841F0D"/>
    <w:rsid w:val="008454F3"/>
    <w:rsid w:val="008529D0"/>
    <w:rsid w:val="00854B10"/>
    <w:rsid w:val="00857883"/>
    <w:rsid w:val="0086327C"/>
    <w:rsid w:val="00865866"/>
    <w:rsid w:val="00865A0C"/>
    <w:rsid w:val="0087625A"/>
    <w:rsid w:val="008762E7"/>
    <w:rsid w:val="008765A4"/>
    <w:rsid w:val="0088068A"/>
    <w:rsid w:val="00880881"/>
    <w:rsid w:val="0088554A"/>
    <w:rsid w:val="00893EAD"/>
    <w:rsid w:val="00896E6C"/>
    <w:rsid w:val="008A08E3"/>
    <w:rsid w:val="008A6DE7"/>
    <w:rsid w:val="008A6E01"/>
    <w:rsid w:val="008B025D"/>
    <w:rsid w:val="008B741E"/>
    <w:rsid w:val="008C2C2D"/>
    <w:rsid w:val="008C697F"/>
    <w:rsid w:val="008D13AA"/>
    <w:rsid w:val="008D2B9F"/>
    <w:rsid w:val="008D41D7"/>
    <w:rsid w:val="008D4CDF"/>
    <w:rsid w:val="008E0D1D"/>
    <w:rsid w:val="008E0F36"/>
    <w:rsid w:val="008E4A71"/>
    <w:rsid w:val="008E4AAB"/>
    <w:rsid w:val="008E694C"/>
    <w:rsid w:val="008F24EC"/>
    <w:rsid w:val="008F3D91"/>
    <w:rsid w:val="008F7FB5"/>
    <w:rsid w:val="0090266C"/>
    <w:rsid w:val="00906306"/>
    <w:rsid w:val="00910A23"/>
    <w:rsid w:val="009162DD"/>
    <w:rsid w:val="00916C74"/>
    <w:rsid w:val="00917EE9"/>
    <w:rsid w:val="00924ABD"/>
    <w:rsid w:val="009278FA"/>
    <w:rsid w:val="00927E2E"/>
    <w:rsid w:val="00931CC1"/>
    <w:rsid w:val="00934F82"/>
    <w:rsid w:val="00935123"/>
    <w:rsid w:val="00942A6B"/>
    <w:rsid w:val="009431F2"/>
    <w:rsid w:val="00945C56"/>
    <w:rsid w:val="00951939"/>
    <w:rsid w:val="009537A4"/>
    <w:rsid w:val="0095532A"/>
    <w:rsid w:val="00956D28"/>
    <w:rsid w:val="0095746F"/>
    <w:rsid w:val="00957F34"/>
    <w:rsid w:val="0096036A"/>
    <w:rsid w:val="00961369"/>
    <w:rsid w:val="00961B2D"/>
    <w:rsid w:val="00961D50"/>
    <w:rsid w:val="00966008"/>
    <w:rsid w:val="00971D47"/>
    <w:rsid w:val="0097226A"/>
    <w:rsid w:val="00972A6A"/>
    <w:rsid w:val="009731AC"/>
    <w:rsid w:val="00973532"/>
    <w:rsid w:val="0097482B"/>
    <w:rsid w:val="00975652"/>
    <w:rsid w:val="00982E28"/>
    <w:rsid w:val="009837D5"/>
    <w:rsid w:val="00986118"/>
    <w:rsid w:val="00986F82"/>
    <w:rsid w:val="0099015E"/>
    <w:rsid w:val="009945B7"/>
    <w:rsid w:val="00996F18"/>
    <w:rsid w:val="009A1E04"/>
    <w:rsid w:val="009A3D78"/>
    <w:rsid w:val="009A4E90"/>
    <w:rsid w:val="009A621D"/>
    <w:rsid w:val="009A6752"/>
    <w:rsid w:val="009A6759"/>
    <w:rsid w:val="009A6DB1"/>
    <w:rsid w:val="009B6EFD"/>
    <w:rsid w:val="009C54E9"/>
    <w:rsid w:val="009D192E"/>
    <w:rsid w:val="009D41CD"/>
    <w:rsid w:val="009D4DDF"/>
    <w:rsid w:val="009F0B3B"/>
    <w:rsid w:val="009F34D9"/>
    <w:rsid w:val="009F41D1"/>
    <w:rsid w:val="009F5288"/>
    <w:rsid w:val="009F7E69"/>
    <w:rsid w:val="00A03284"/>
    <w:rsid w:val="00A04841"/>
    <w:rsid w:val="00A059D3"/>
    <w:rsid w:val="00A06920"/>
    <w:rsid w:val="00A0699A"/>
    <w:rsid w:val="00A06C66"/>
    <w:rsid w:val="00A13721"/>
    <w:rsid w:val="00A20689"/>
    <w:rsid w:val="00A23731"/>
    <w:rsid w:val="00A24677"/>
    <w:rsid w:val="00A24691"/>
    <w:rsid w:val="00A24B4C"/>
    <w:rsid w:val="00A3023E"/>
    <w:rsid w:val="00A30E5C"/>
    <w:rsid w:val="00A36CC3"/>
    <w:rsid w:val="00A41C59"/>
    <w:rsid w:val="00A436C9"/>
    <w:rsid w:val="00A467E8"/>
    <w:rsid w:val="00A51190"/>
    <w:rsid w:val="00A545F1"/>
    <w:rsid w:val="00A557EF"/>
    <w:rsid w:val="00A6168F"/>
    <w:rsid w:val="00A66D1E"/>
    <w:rsid w:val="00A71C90"/>
    <w:rsid w:val="00A75F18"/>
    <w:rsid w:val="00A77624"/>
    <w:rsid w:val="00A82F84"/>
    <w:rsid w:val="00A90797"/>
    <w:rsid w:val="00AA161E"/>
    <w:rsid w:val="00AA23B0"/>
    <w:rsid w:val="00AA3B62"/>
    <w:rsid w:val="00AA7E60"/>
    <w:rsid w:val="00AB1BAB"/>
    <w:rsid w:val="00AB437F"/>
    <w:rsid w:val="00AB734D"/>
    <w:rsid w:val="00AC352C"/>
    <w:rsid w:val="00AC435C"/>
    <w:rsid w:val="00AC487C"/>
    <w:rsid w:val="00AC534A"/>
    <w:rsid w:val="00AC5408"/>
    <w:rsid w:val="00AC56B9"/>
    <w:rsid w:val="00AD408B"/>
    <w:rsid w:val="00AD5E45"/>
    <w:rsid w:val="00AD69FB"/>
    <w:rsid w:val="00AE1686"/>
    <w:rsid w:val="00AE46B1"/>
    <w:rsid w:val="00AE5B0B"/>
    <w:rsid w:val="00AE67B7"/>
    <w:rsid w:val="00AE6DAB"/>
    <w:rsid w:val="00AF315D"/>
    <w:rsid w:val="00AF6A38"/>
    <w:rsid w:val="00B0184B"/>
    <w:rsid w:val="00B02193"/>
    <w:rsid w:val="00B073BF"/>
    <w:rsid w:val="00B12B58"/>
    <w:rsid w:val="00B15953"/>
    <w:rsid w:val="00B16994"/>
    <w:rsid w:val="00B22D5E"/>
    <w:rsid w:val="00B25E4B"/>
    <w:rsid w:val="00B31681"/>
    <w:rsid w:val="00B35FCD"/>
    <w:rsid w:val="00B40895"/>
    <w:rsid w:val="00B413B9"/>
    <w:rsid w:val="00B41B36"/>
    <w:rsid w:val="00B436AB"/>
    <w:rsid w:val="00B45FBB"/>
    <w:rsid w:val="00B507B9"/>
    <w:rsid w:val="00B51BD2"/>
    <w:rsid w:val="00B554C6"/>
    <w:rsid w:val="00B57799"/>
    <w:rsid w:val="00B6395E"/>
    <w:rsid w:val="00B650D5"/>
    <w:rsid w:val="00B65AD1"/>
    <w:rsid w:val="00B75A72"/>
    <w:rsid w:val="00B84ACA"/>
    <w:rsid w:val="00B92754"/>
    <w:rsid w:val="00BA2E0E"/>
    <w:rsid w:val="00BA36B4"/>
    <w:rsid w:val="00BB33E6"/>
    <w:rsid w:val="00BB6C3E"/>
    <w:rsid w:val="00BB6C44"/>
    <w:rsid w:val="00BC094B"/>
    <w:rsid w:val="00BC29DF"/>
    <w:rsid w:val="00BC3B08"/>
    <w:rsid w:val="00BC4C17"/>
    <w:rsid w:val="00BC76E4"/>
    <w:rsid w:val="00BD3729"/>
    <w:rsid w:val="00BD447D"/>
    <w:rsid w:val="00BE05AE"/>
    <w:rsid w:val="00BE0E20"/>
    <w:rsid w:val="00BE2640"/>
    <w:rsid w:val="00BF071C"/>
    <w:rsid w:val="00BF1010"/>
    <w:rsid w:val="00BF36E9"/>
    <w:rsid w:val="00C02C63"/>
    <w:rsid w:val="00C03A55"/>
    <w:rsid w:val="00C11970"/>
    <w:rsid w:val="00C12860"/>
    <w:rsid w:val="00C1575F"/>
    <w:rsid w:val="00C232BE"/>
    <w:rsid w:val="00C268F6"/>
    <w:rsid w:val="00C27316"/>
    <w:rsid w:val="00C310DC"/>
    <w:rsid w:val="00C31F1D"/>
    <w:rsid w:val="00C33B17"/>
    <w:rsid w:val="00C3468C"/>
    <w:rsid w:val="00C4401F"/>
    <w:rsid w:val="00C44DE3"/>
    <w:rsid w:val="00C45272"/>
    <w:rsid w:val="00C47B6A"/>
    <w:rsid w:val="00C633E2"/>
    <w:rsid w:val="00C667B7"/>
    <w:rsid w:val="00C74455"/>
    <w:rsid w:val="00C77725"/>
    <w:rsid w:val="00C807E5"/>
    <w:rsid w:val="00C83394"/>
    <w:rsid w:val="00C84E99"/>
    <w:rsid w:val="00C84FFC"/>
    <w:rsid w:val="00C858D6"/>
    <w:rsid w:val="00C861A5"/>
    <w:rsid w:val="00C87F53"/>
    <w:rsid w:val="00C87F88"/>
    <w:rsid w:val="00C94C86"/>
    <w:rsid w:val="00C95D48"/>
    <w:rsid w:val="00CA06E1"/>
    <w:rsid w:val="00CA0F47"/>
    <w:rsid w:val="00CA19DD"/>
    <w:rsid w:val="00CA4323"/>
    <w:rsid w:val="00CA4359"/>
    <w:rsid w:val="00CA4653"/>
    <w:rsid w:val="00CA5C46"/>
    <w:rsid w:val="00CB0F76"/>
    <w:rsid w:val="00CB7D25"/>
    <w:rsid w:val="00CC2565"/>
    <w:rsid w:val="00CC4595"/>
    <w:rsid w:val="00CC5395"/>
    <w:rsid w:val="00CC78B6"/>
    <w:rsid w:val="00CD26D8"/>
    <w:rsid w:val="00CD3643"/>
    <w:rsid w:val="00CD64B5"/>
    <w:rsid w:val="00CE0C1A"/>
    <w:rsid w:val="00CE4CD1"/>
    <w:rsid w:val="00CE7564"/>
    <w:rsid w:val="00CF03B9"/>
    <w:rsid w:val="00CF1D88"/>
    <w:rsid w:val="00CF2E13"/>
    <w:rsid w:val="00D02708"/>
    <w:rsid w:val="00D02ED1"/>
    <w:rsid w:val="00D05AA8"/>
    <w:rsid w:val="00D06321"/>
    <w:rsid w:val="00D07360"/>
    <w:rsid w:val="00D13B10"/>
    <w:rsid w:val="00D15FA6"/>
    <w:rsid w:val="00D31A32"/>
    <w:rsid w:val="00D33A74"/>
    <w:rsid w:val="00D343BD"/>
    <w:rsid w:val="00D35563"/>
    <w:rsid w:val="00D43675"/>
    <w:rsid w:val="00D43D0D"/>
    <w:rsid w:val="00D452F8"/>
    <w:rsid w:val="00D47794"/>
    <w:rsid w:val="00D555A3"/>
    <w:rsid w:val="00D55A45"/>
    <w:rsid w:val="00D57265"/>
    <w:rsid w:val="00D602A9"/>
    <w:rsid w:val="00D603C8"/>
    <w:rsid w:val="00D64A33"/>
    <w:rsid w:val="00D72905"/>
    <w:rsid w:val="00D73786"/>
    <w:rsid w:val="00D74B6E"/>
    <w:rsid w:val="00D83387"/>
    <w:rsid w:val="00D8420F"/>
    <w:rsid w:val="00DA0FB7"/>
    <w:rsid w:val="00DA44E6"/>
    <w:rsid w:val="00DA79BF"/>
    <w:rsid w:val="00DB0A8D"/>
    <w:rsid w:val="00DB1D88"/>
    <w:rsid w:val="00DB1DE5"/>
    <w:rsid w:val="00DB1E0D"/>
    <w:rsid w:val="00DB33D8"/>
    <w:rsid w:val="00DB45AA"/>
    <w:rsid w:val="00DC15A5"/>
    <w:rsid w:val="00DC5ED1"/>
    <w:rsid w:val="00DC7262"/>
    <w:rsid w:val="00DD0DBE"/>
    <w:rsid w:val="00DD7FF4"/>
    <w:rsid w:val="00DE1BD2"/>
    <w:rsid w:val="00DE4940"/>
    <w:rsid w:val="00DF16B0"/>
    <w:rsid w:val="00DF3053"/>
    <w:rsid w:val="00E01B4D"/>
    <w:rsid w:val="00E06C45"/>
    <w:rsid w:val="00E12432"/>
    <w:rsid w:val="00E13258"/>
    <w:rsid w:val="00E23443"/>
    <w:rsid w:val="00E237D0"/>
    <w:rsid w:val="00E25DAA"/>
    <w:rsid w:val="00E274DC"/>
    <w:rsid w:val="00E279CB"/>
    <w:rsid w:val="00E3097E"/>
    <w:rsid w:val="00E3430F"/>
    <w:rsid w:val="00E454BE"/>
    <w:rsid w:val="00E479D0"/>
    <w:rsid w:val="00E50728"/>
    <w:rsid w:val="00E50F24"/>
    <w:rsid w:val="00E51923"/>
    <w:rsid w:val="00E52467"/>
    <w:rsid w:val="00E53764"/>
    <w:rsid w:val="00E54CD9"/>
    <w:rsid w:val="00E57361"/>
    <w:rsid w:val="00E617C7"/>
    <w:rsid w:val="00E66C11"/>
    <w:rsid w:val="00E7390F"/>
    <w:rsid w:val="00E760FE"/>
    <w:rsid w:val="00E76775"/>
    <w:rsid w:val="00E929D9"/>
    <w:rsid w:val="00E941D8"/>
    <w:rsid w:val="00E976E1"/>
    <w:rsid w:val="00E97754"/>
    <w:rsid w:val="00EA2800"/>
    <w:rsid w:val="00EB194D"/>
    <w:rsid w:val="00EB4ACA"/>
    <w:rsid w:val="00EB5C98"/>
    <w:rsid w:val="00EB6172"/>
    <w:rsid w:val="00EB6175"/>
    <w:rsid w:val="00EB7A9F"/>
    <w:rsid w:val="00EC3FE3"/>
    <w:rsid w:val="00EC4F3F"/>
    <w:rsid w:val="00ED24D4"/>
    <w:rsid w:val="00ED389C"/>
    <w:rsid w:val="00EE44DF"/>
    <w:rsid w:val="00EE56C3"/>
    <w:rsid w:val="00EF4959"/>
    <w:rsid w:val="00EF572A"/>
    <w:rsid w:val="00F033C6"/>
    <w:rsid w:val="00F0543A"/>
    <w:rsid w:val="00F07F8A"/>
    <w:rsid w:val="00F228FA"/>
    <w:rsid w:val="00F247FC"/>
    <w:rsid w:val="00F33DF2"/>
    <w:rsid w:val="00F3575B"/>
    <w:rsid w:val="00F37065"/>
    <w:rsid w:val="00F405D9"/>
    <w:rsid w:val="00F4105E"/>
    <w:rsid w:val="00F4269B"/>
    <w:rsid w:val="00F42EDC"/>
    <w:rsid w:val="00F43DE9"/>
    <w:rsid w:val="00F4408E"/>
    <w:rsid w:val="00F440C2"/>
    <w:rsid w:val="00F467FF"/>
    <w:rsid w:val="00F52805"/>
    <w:rsid w:val="00F54D1D"/>
    <w:rsid w:val="00F57ED9"/>
    <w:rsid w:val="00F71D5A"/>
    <w:rsid w:val="00F72BB3"/>
    <w:rsid w:val="00F73D4C"/>
    <w:rsid w:val="00F74C40"/>
    <w:rsid w:val="00F760F0"/>
    <w:rsid w:val="00F81A35"/>
    <w:rsid w:val="00F821B8"/>
    <w:rsid w:val="00F82398"/>
    <w:rsid w:val="00F83755"/>
    <w:rsid w:val="00F87979"/>
    <w:rsid w:val="00F94593"/>
    <w:rsid w:val="00F976E9"/>
    <w:rsid w:val="00FB284E"/>
    <w:rsid w:val="00FB7D43"/>
    <w:rsid w:val="00FC0944"/>
    <w:rsid w:val="00FC18D6"/>
    <w:rsid w:val="00FC3338"/>
    <w:rsid w:val="00FC51AF"/>
    <w:rsid w:val="00FC580B"/>
    <w:rsid w:val="00FD2DC7"/>
    <w:rsid w:val="00FD36A8"/>
    <w:rsid w:val="00FD739A"/>
    <w:rsid w:val="00FE0F36"/>
    <w:rsid w:val="00FE6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6DA9CC64-1300-41B8-B222-A55D938FED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Default">
    <w:name w:val="Default"/>
    <w:rsid w:val="00D43D0D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20779"/>
    <w:rPr>
      <w:color w:val="605E5C"/>
      <w:shd w:val="clear" w:color="auto" w:fill="E1DFDD"/>
    </w:rPr>
  </w:style>
  <w:style w:type="character" w:customStyle="1" w:styleId="docdata">
    <w:name w:val="docdata"/>
    <w:aliases w:val="docy,v5,4126,bqiaagaaetoeaaagpgqaaanabgaabumnaaaaaaaaaaaaaaaaaaaaaaaaaaaaaaaaaaaaaaaaaaaaaaaaaaaaaaaaaaaaaaaaaaaaaaaaaaaaaaaaaaaaaaaaaaaaaaaaaaaaaaaaaaaaaaaaaaaaaaaaaaaaaaaaaaaaaaaaaaaaaaaaaaaaaaaaaaaaaaaaaaaaaaaaaaaaaaaaaaaaaaaaaaaaaaaaaaaaaaaa"/>
    <w:basedOn w:val="Standardnpsmoodstavce"/>
    <w:rsid w:val="00E54CD9"/>
  </w:style>
  <w:style w:type="character" w:styleId="Nevyeenzmnka">
    <w:name w:val="Unresolved Mention"/>
    <w:basedOn w:val="Standardnpsmoodstavce"/>
    <w:uiPriority w:val="99"/>
    <w:semiHidden/>
    <w:unhideWhenUsed/>
    <w:rsid w:val="0065304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1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s://zakazky.zcu.cz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zakazky.zcu.cz/contract_display_6563.html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llKDgvm+piqTWo+7jCi879J0rKqqclPNquAjALZiPWE=</DigestValue>
    </Reference>
    <Reference Type="http://www.w3.org/2000/09/xmldsig#Object" URI="#idOfficeObject">
      <DigestMethod Algorithm="http://www.w3.org/2001/04/xmlenc#sha256"/>
      <DigestValue>WR3kHKcJDPQPz4yRCClekFksm3eXr+UAPa7awhjViPc=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47PZSUEinYWSqxMJONX5OON3VDx8CSL1h9bkiKyTTFo=</DigestValue>
    </Reference>
  </SignedInfo>
  <SignatureValue>Ma7nH0v1QMTyAZkMjv56sGx+7QBQOgarzugU++i2z/bMIllPM0pGk6NCOhD56ZPFtI0QjG0ix00x
Uy7CQ74I/z5Airx3c/GEBB/4R2T182VhHiVU/5oYvZWAEFCo5UJALB8cfn1t8ZGOvibjaydD7kN6
2CNKIlcBP0p4+GXN8RMPo3B4zb2rj4Q/R9AzOPifpGw4tKhEbR/LVYIO6i1unJxpEQRYukoGoznQ
qf9uvsOKqcUewYdmaIVjgaWIi9+Gp/SR+qLg4kL6cNyptNs0henhJA5zOpVxFiJqjfFIBL/0AuEN
2Lb10uoIe3QUuMKJeM+pDWcx4n64S7iScBQVZQ==</SignatureValue>
  <KeyInfo>
    <X509Data>
      <X509Certificate>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k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2"/>
          </Transform>
          <Transform Algorithm="http://www.w3.org/TR/2001/REC-xml-c14n-20010315"/>
        </Transforms>
        <DigestMethod Algorithm="http://www.w3.org/2001/04/xmlenc#sha256"/>
        <DigestValue>RUqzpFjsbSRydC+NVi9ZRwO5sRdZJYO4lZXZr7M7eR4=</DigestValue>
      </Reference>
      <Reference URI="/word/document.xml?ContentType=application/vnd.openxmlformats-officedocument.wordprocessingml.document.main+xml">
        <DigestMethod Algorithm="http://www.w3.org/2001/04/xmlenc#sha256"/>
        <DigestValue>dddLB22hY1ucjjCxdWHBoQ8ENjqvC4/NWYUT4cmTd3k=</DigestValue>
      </Reference>
      <Reference URI="/word/endnotes.xml?ContentType=application/vnd.openxmlformats-officedocument.wordprocessingml.endnotes+xml">
        <DigestMethod Algorithm="http://www.w3.org/2001/04/xmlenc#sha256"/>
        <DigestValue>UTcvOb2RYKXIRsDfanQsqVGfTQ1HOk+cioW6a02vWE8=</DigestValue>
      </Reference>
      <Reference URI="/word/fontTable.xml?ContentType=application/vnd.openxmlformats-officedocument.wordprocessingml.fontTable+xml">
        <DigestMethod Algorithm="http://www.w3.org/2001/04/xmlenc#sha256"/>
        <DigestValue>yjrL4qws/tUAxjtU8FFh+mtEU66yQy5i6xioSo4D11M=</DigestValue>
      </Reference>
      <Reference URI="/word/footer1.xml?ContentType=application/vnd.openxmlformats-officedocument.wordprocessingml.footer+xml">
        <DigestMethod Algorithm="http://www.w3.org/2001/04/xmlenc#sha256"/>
        <DigestValue>Y5xV9dP5NPe5JBsG97twMj+5wVvLOA8GG3IFdxnzRPs=</DigestValue>
      </Reference>
      <Reference URI="/word/footnotes.xml?ContentType=application/vnd.openxmlformats-officedocument.wordprocessingml.footnotes+xml">
        <DigestMethod Algorithm="http://www.w3.org/2001/04/xmlenc#sha256"/>
        <DigestValue>JP/PrMMfPvbY2JK0my4IBIDq4T4hJ2VcaQPTZakY1J8=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numbering.xml?ContentType=application/vnd.openxmlformats-officedocument.wordprocessingml.numbering+xml">
        <DigestMethod Algorithm="http://www.w3.org/2001/04/xmlenc#sha256"/>
        <DigestValue>GZ3DuJelBqKm+6pqL4hRV184RSDwFbNyy4Xsa92lfNU=</DigestValue>
      </Reference>
      <Reference URI="/word/settings.xml?ContentType=application/vnd.openxmlformats-officedocument.wordprocessingml.settings+xml">
        <DigestMethod Algorithm="http://www.w3.org/2001/04/xmlenc#sha256"/>
        <DigestValue>Nmd2NcroBtH7mTy4gNmiO+IMaf7NAjWRGhBANzU3Bw4=</DigestValue>
      </Reference>
      <Reference URI="/word/styles.xml?ContentType=application/vnd.openxmlformats-officedocument.wordprocessingml.styles+xml">
        <DigestMethod Algorithm="http://www.w3.org/2001/04/xmlenc#sha256"/>
        <DigestValue>wqqDyVPXcxK5jwe0dyDjls8uJG7Z4o1AMi5AhcLGMvA=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Ncwn+y+QbW82+sL2kFGezQdA99+qgeHyE9/hzakC/fs=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2024-01-26T12:16:52Z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16.0.14332/22</OfficeVersion>
          <ApplicationVersion>16.0.14332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2024-01-26T12:16:52Z</xd:SigningTime>
          <xd:SigningCertificate>
            <xd:Cert>
              <xd:CertDigest>
                <DigestMethod Algorithm="http://www.w3.org/2001/04/xmlenc#sha256"/>
                <DigestValue>bAgmryW8/38GkbAsxSa6rBfwhw7Ql1pSmGhiPBv+uMM=</DigestValue>
              </xd:CertDigest>
              <xd:IssuerSerial>
                <X509IssuerName>CN=PostSignum Qualified CA 4, O="Česká pošta, s.p.", OID.2.5.4.97=NTRCZ-47114983, C=CZ</X509IssuerName>
                <X509SerialNumber>23055386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94485B0-258C-4E5B-A0DF-5DE4F845FB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</TotalTime>
  <Pages>5</Pages>
  <Words>2218</Words>
  <Characters>13088</Characters>
  <Application>Microsoft Office Word</Application>
  <DocSecurity>0</DocSecurity>
  <Lines>109</Lines>
  <Paragraphs>30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15276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ihoskova</cp:lastModifiedBy>
  <cp:revision>114</cp:revision>
  <cp:lastPrinted>2018-08-08T13:48:00Z</cp:lastPrinted>
  <dcterms:created xsi:type="dcterms:W3CDTF">2021-09-20T07:59:00Z</dcterms:created>
  <dcterms:modified xsi:type="dcterms:W3CDTF">2024-01-26T12:16:00Z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